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811A87" w14:textId="77777777" w:rsidR="00DC06DE" w:rsidRPr="00F37FC6" w:rsidRDefault="00DC06DE" w:rsidP="00044AD7">
      <w:pPr>
        <w:spacing w:after="0" w:line="120" w:lineRule="auto"/>
        <w:contextualSpacing/>
        <w:rPr>
          <w:rFonts w:ascii="Times New Roman" w:hAnsi="Times New Roman" w:cs="Times New Roman"/>
          <w:b/>
          <w:sz w:val="24"/>
          <w:szCs w:val="24"/>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GoBack"/>
      <w:bookmarkEnd w:id="15"/>
    </w:p>
    <w:p w14:paraId="57EB7483" w14:textId="77777777" w:rsidR="00F372C9" w:rsidRPr="00F37FC6" w:rsidRDefault="00F372C9" w:rsidP="00044AD7">
      <w:pPr>
        <w:spacing w:after="0" w:line="120" w:lineRule="auto"/>
        <w:contextualSpacing/>
        <w:rPr>
          <w:rFonts w:ascii="Times New Roman" w:hAnsi="Times New Roman" w:cs="Times New Roman"/>
          <w:b/>
          <w:sz w:val="24"/>
          <w:szCs w:val="24"/>
        </w:rPr>
      </w:pPr>
    </w:p>
    <w:p w14:paraId="38097A9E" w14:textId="602BFE69" w:rsidR="00F372C9" w:rsidRPr="00F37FC6" w:rsidRDefault="00044AD7" w:rsidP="00044AD7">
      <w:pPr>
        <w:spacing w:after="0" w:line="240" w:lineRule="auto"/>
        <w:ind w:left="-709"/>
        <w:contextualSpacing/>
        <w:jc w:val="center"/>
        <w:rPr>
          <w:rFonts w:ascii="Times New Roman" w:hAnsi="Times New Roman" w:cs="Times New Roman"/>
          <w:b/>
          <w:sz w:val="24"/>
          <w:szCs w:val="24"/>
        </w:rPr>
      </w:pPr>
      <w:bookmarkStart w:id="16"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6"/>
      <w:r w:rsidRPr="00F37FC6">
        <w:rPr>
          <w:rFonts w:ascii="Times New Roman" w:hAnsi="Times New Roman" w:cs="Times New Roman"/>
          <w:b/>
          <w:noProof/>
          <w:sz w:val="24"/>
          <w:szCs w:val="24"/>
          <w:lang w:eastAsia="lt-LT"/>
        </w:rPr>
        <w:drawing>
          <wp:inline distT="0" distB="0" distL="0" distR="0" wp14:anchorId="23031067" wp14:editId="4DFF8F5F">
            <wp:extent cx="2030095" cy="871855"/>
            <wp:effectExtent l="0" t="0" r="0" b="4445"/>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30095" cy="871855"/>
                    </a:xfrm>
                    <a:prstGeom prst="rect">
                      <a:avLst/>
                    </a:prstGeom>
                    <a:noFill/>
                  </pic:spPr>
                </pic:pic>
              </a:graphicData>
            </a:graphic>
          </wp:inline>
        </w:drawing>
      </w:r>
    </w:p>
    <w:p w14:paraId="33A3F8BC" w14:textId="29FFFCC1" w:rsidR="00F372C9" w:rsidRPr="00F37FC6" w:rsidRDefault="00F372C9" w:rsidP="00044AD7">
      <w:pPr>
        <w:tabs>
          <w:tab w:val="left" w:pos="1335"/>
          <w:tab w:val="center" w:pos="5174"/>
        </w:tabs>
        <w:spacing w:after="0" w:line="240" w:lineRule="auto"/>
        <w:contextualSpacing/>
        <w:jc w:val="left"/>
        <w:rPr>
          <w:rFonts w:ascii="Times New Roman" w:hAnsi="Times New Roman" w:cs="Times New Roman"/>
          <w:b/>
          <w:sz w:val="24"/>
          <w:szCs w:val="24"/>
        </w:rPr>
      </w:pPr>
    </w:p>
    <w:bookmarkEnd w:id="14"/>
    <w:p w14:paraId="762D64BF" w14:textId="77777777" w:rsidR="00044AD7" w:rsidRPr="00F37FC6" w:rsidRDefault="00044AD7" w:rsidP="002B624D">
      <w:pPr>
        <w:pStyle w:val="Antrats"/>
        <w:contextualSpacing/>
        <w:jc w:val="center"/>
        <w:rPr>
          <w:rFonts w:ascii="Times New Roman" w:hAnsi="Times New Roman" w:cs="Times New Roman"/>
          <w:b/>
          <w:sz w:val="24"/>
          <w:szCs w:val="24"/>
        </w:rPr>
      </w:pPr>
      <w:r w:rsidRPr="00F37FC6">
        <w:rPr>
          <w:rFonts w:ascii="Times New Roman" w:hAnsi="Times New Roman" w:cs="Times New Roman"/>
          <w:b/>
          <w:sz w:val="24"/>
          <w:szCs w:val="24"/>
        </w:rPr>
        <w:t>TECHNINĖ SPECIFIKACIJA</w:t>
      </w:r>
    </w:p>
    <w:p w14:paraId="016DE95D" w14:textId="77777777" w:rsidR="002B624D" w:rsidRPr="00F37FC6" w:rsidRDefault="002B624D" w:rsidP="002B624D">
      <w:pPr>
        <w:pStyle w:val="Antrats"/>
        <w:contextualSpacing/>
        <w:jc w:val="center"/>
        <w:rPr>
          <w:rFonts w:ascii="Times New Roman" w:hAnsi="Times New Roman" w:cs="Times New Roman"/>
          <w:b/>
          <w:sz w:val="24"/>
          <w:szCs w:val="24"/>
        </w:rPr>
      </w:pPr>
    </w:p>
    <w:p w14:paraId="70A5D747" w14:textId="22019029" w:rsidR="002B624D" w:rsidRDefault="00D72541" w:rsidP="009E4AE1">
      <w:pPr>
        <w:pStyle w:val="Antrats"/>
        <w:numPr>
          <w:ilvl w:val="0"/>
          <w:numId w:val="27"/>
        </w:numPr>
        <w:tabs>
          <w:tab w:val="clear" w:pos="4680"/>
        </w:tabs>
        <w:contextualSpacing/>
        <w:jc w:val="center"/>
        <w:rPr>
          <w:rFonts w:ascii="Times New Roman" w:hAnsi="Times New Roman" w:cs="Times New Roman"/>
          <w:b/>
          <w:sz w:val="24"/>
          <w:szCs w:val="24"/>
        </w:rPr>
      </w:pPr>
      <w:r w:rsidRPr="00F37FC6">
        <w:rPr>
          <w:rFonts w:ascii="Times New Roman" w:hAnsi="Times New Roman" w:cs="Times New Roman"/>
          <w:b/>
          <w:sz w:val="24"/>
          <w:szCs w:val="24"/>
        </w:rPr>
        <w:t>BENDRA INFORMACIJA</w:t>
      </w:r>
    </w:p>
    <w:p w14:paraId="2B07898A" w14:textId="77777777" w:rsidR="003B342A" w:rsidRDefault="003B342A" w:rsidP="009E4AE1">
      <w:pPr>
        <w:pStyle w:val="Antrats"/>
        <w:numPr>
          <w:ilvl w:val="0"/>
          <w:numId w:val="27"/>
        </w:numPr>
        <w:tabs>
          <w:tab w:val="clear" w:pos="4680"/>
        </w:tabs>
        <w:contextualSpacing/>
        <w:jc w:val="center"/>
        <w:rPr>
          <w:rFonts w:ascii="Times New Roman" w:hAnsi="Times New Roman" w:cs="Times New Roman"/>
          <w:b/>
          <w:sz w:val="24"/>
          <w:szCs w:val="24"/>
        </w:rPr>
      </w:pPr>
    </w:p>
    <w:p w14:paraId="6E00273F" w14:textId="495F68D5" w:rsidR="003B342A" w:rsidRPr="00F37FC6" w:rsidRDefault="003B342A" w:rsidP="003B342A">
      <w:pPr>
        <w:pStyle w:val="Antrats"/>
        <w:tabs>
          <w:tab w:val="clear" w:pos="4680"/>
        </w:tabs>
        <w:ind w:left="420"/>
        <w:contextualSpacing/>
        <w:rPr>
          <w:rFonts w:ascii="Times New Roman" w:hAnsi="Times New Roman" w:cs="Times New Roman"/>
          <w:b/>
          <w:sz w:val="24"/>
          <w:szCs w:val="24"/>
        </w:rPr>
      </w:pPr>
      <w:r>
        <w:rPr>
          <w:rFonts w:ascii="Times New Roman" w:hAnsi="Times New Roman" w:cs="Times New Roman"/>
          <w:b/>
          <w:sz w:val="24"/>
          <w:szCs w:val="24"/>
        </w:rPr>
        <w:t>*Taikomos tik techninės specifikacijos</w:t>
      </w:r>
      <w:r w:rsidRPr="003B342A">
        <w:rPr>
          <w:rFonts w:ascii="Times New Roman" w:hAnsi="Times New Roman" w:cs="Times New Roman"/>
          <w:b/>
          <w:sz w:val="24"/>
          <w:szCs w:val="24"/>
        </w:rPr>
        <w:t xml:space="preserve"> nuostatos, kurios aktualios I POD</w:t>
      </w:r>
    </w:p>
    <w:p w14:paraId="709E3860" w14:textId="77777777" w:rsidR="002B624D" w:rsidRPr="00F37FC6" w:rsidRDefault="002B624D" w:rsidP="002B624D">
      <w:pPr>
        <w:pStyle w:val="Antrats"/>
        <w:contextualSpacing/>
        <w:jc w:val="center"/>
        <w:rPr>
          <w:rFonts w:ascii="Times New Roman" w:hAnsi="Times New Roman" w:cs="Times New Roman"/>
          <w:b/>
          <w:sz w:val="24"/>
          <w:szCs w:val="24"/>
        </w:rPr>
      </w:pPr>
    </w:p>
    <w:p w14:paraId="6AAC0F36" w14:textId="2B60B041" w:rsidR="002B624D" w:rsidRPr="00F37FC6" w:rsidRDefault="002B624D" w:rsidP="009E4AE1">
      <w:pPr>
        <w:pStyle w:val="Sraopastraipa"/>
        <w:numPr>
          <w:ilvl w:val="1"/>
          <w:numId w:val="27"/>
        </w:numPr>
        <w:spacing w:after="0" w:line="276" w:lineRule="auto"/>
        <w:ind w:left="0" w:firstLine="709"/>
        <w:rPr>
          <w:rFonts w:ascii="Times New Roman" w:eastAsia="Calibri" w:hAnsi="Times New Roman" w:cs="Times New Roman"/>
          <w:sz w:val="24"/>
          <w:szCs w:val="24"/>
        </w:rPr>
      </w:pPr>
      <w:r w:rsidRPr="00F37FC6">
        <w:rPr>
          <w:rFonts w:ascii="Times New Roman" w:eastAsia="Calibri" w:hAnsi="Times New Roman" w:cs="Times New Roman"/>
          <w:sz w:val="24"/>
          <w:szCs w:val="24"/>
        </w:rPr>
        <w:t xml:space="preserve">Informatikos ir ryšių departamentas prie Lietuvos Respublikos vidaus reikalų ministerijos (toliau – Perkančioji organizacija arba Informatikos ir ryšių departamentas), Šventaragio g. 2, LT-01510 Vilnius, įmonės kodas 188774822 numato įsigyti </w:t>
      </w:r>
      <w:r w:rsidR="00681343" w:rsidRPr="00F37FC6">
        <w:rPr>
          <w:rFonts w:ascii="Times New Roman" w:eastAsia="Calibri" w:hAnsi="Times New Roman" w:cs="Times New Roman"/>
          <w:sz w:val="24"/>
          <w:szCs w:val="24"/>
        </w:rPr>
        <w:t xml:space="preserve"> </w:t>
      </w:r>
      <w:r w:rsidR="00681343" w:rsidRPr="00F37FC6">
        <w:rPr>
          <w:rFonts w:ascii="Times New Roman" w:eastAsia="Calibri" w:hAnsi="Times New Roman" w:cs="Times New Roman"/>
          <w:bCs/>
          <w:iCs/>
          <w:sz w:val="24"/>
          <w:szCs w:val="24"/>
        </w:rPr>
        <w:t>Nacionalinės Šengeno informacinės sistemos (N.SIS II) techninės priežiūros ir remonto</w:t>
      </w:r>
      <w:r w:rsidRPr="00F37FC6">
        <w:rPr>
          <w:rFonts w:ascii="Times New Roman" w:eastAsia="Calibri" w:hAnsi="Times New Roman" w:cs="Times New Roman"/>
          <w:sz w:val="24"/>
          <w:szCs w:val="24"/>
        </w:rPr>
        <w:t xml:space="preserve"> paslaugas.</w:t>
      </w:r>
    </w:p>
    <w:p w14:paraId="73DC5EEB" w14:textId="77777777" w:rsidR="00681343" w:rsidRPr="00F37FC6" w:rsidRDefault="00681343" w:rsidP="009E4AE1">
      <w:pPr>
        <w:pStyle w:val="Sraopastraipa"/>
        <w:numPr>
          <w:ilvl w:val="1"/>
          <w:numId w:val="27"/>
        </w:numPr>
        <w:spacing w:after="0" w:line="276" w:lineRule="auto"/>
        <w:ind w:left="0" w:firstLine="709"/>
        <w:rPr>
          <w:rFonts w:ascii="Times New Roman" w:eastAsia="Calibri" w:hAnsi="Times New Roman" w:cs="Times New Roman"/>
          <w:sz w:val="24"/>
          <w:szCs w:val="24"/>
        </w:rPr>
      </w:pPr>
      <w:r w:rsidRPr="00F37FC6">
        <w:rPr>
          <w:rFonts w:ascii="Times New Roman" w:eastAsia="Calibri" w:hAnsi="Times New Roman" w:cs="Times New Roman"/>
          <w:sz w:val="24"/>
          <w:szCs w:val="24"/>
        </w:rPr>
        <w:t xml:space="preserve">Pirkimo objektas - </w:t>
      </w:r>
      <w:r w:rsidRPr="00F37FC6">
        <w:rPr>
          <w:rFonts w:ascii="Times New Roman" w:eastAsia="Calibri" w:hAnsi="Times New Roman" w:cs="Times New Roman"/>
          <w:bCs/>
          <w:iCs/>
          <w:sz w:val="24"/>
          <w:szCs w:val="24"/>
        </w:rPr>
        <w:t>Nacionalinės Šengeno informacinės sistemos (N.SIS II) techninės priežiūros ir remonto</w:t>
      </w:r>
      <w:r w:rsidRPr="00F37FC6">
        <w:rPr>
          <w:rFonts w:ascii="Times New Roman" w:eastAsia="Calibri" w:hAnsi="Times New Roman" w:cs="Times New Roman"/>
          <w:sz w:val="24"/>
          <w:szCs w:val="24"/>
        </w:rPr>
        <w:t xml:space="preserve"> paslaugos (toliau – Paslaugos). Pirkimo objektą sudaro: </w:t>
      </w:r>
    </w:p>
    <w:p w14:paraId="64EA44CD" w14:textId="77777777" w:rsidR="00C953A1" w:rsidRPr="00F37FC6" w:rsidRDefault="004B3DAE" w:rsidP="00C953A1">
      <w:pPr>
        <w:pStyle w:val="Sraopastraipa"/>
        <w:numPr>
          <w:ilvl w:val="1"/>
          <w:numId w:val="28"/>
        </w:numPr>
        <w:spacing w:after="0" w:line="276" w:lineRule="auto"/>
        <w:ind w:left="0" w:firstLine="709"/>
        <w:rPr>
          <w:rFonts w:ascii="Times New Roman" w:eastAsia="Calibri" w:hAnsi="Times New Roman" w:cs="Times New Roman"/>
          <w:sz w:val="24"/>
          <w:szCs w:val="24"/>
        </w:rPr>
      </w:pPr>
      <w:r w:rsidRPr="00F37FC6">
        <w:rPr>
          <w:rFonts w:ascii="Times New Roman" w:eastAsia="Calibri" w:hAnsi="Times New Roman" w:cs="Times New Roman"/>
          <w:sz w:val="24"/>
          <w:szCs w:val="24"/>
        </w:rPr>
        <w:t>Pirma pirkimo objekto dalis:</w:t>
      </w:r>
      <w:r w:rsidR="00681343" w:rsidRPr="00F37FC6">
        <w:rPr>
          <w:rFonts w:ascii="Times New Roman" w:eastAsia="Calibri" w:hAnsi="Times New Roman" w:cs="Times New Roman"/>
          <w:sz w:val="24"/>
          <w:szCs w:val="24"/>
        </w:rPr>
        <w:t xml:space="preserve"> </w:t>
      </w:r>
    </w:p>
    <w:p w14:paraId="710C2C0F" w14:textId="4B1905C4" w:rsidR="00681343" w:rsidRPr="00F37FC6" w:rsidRDefault="00C953A1" w:rsidP="00C953A1">
      <w:pPr>
        <w:spacing w:after="0" w:line="276" w:lineRule="auto"/>
        <w:rPr>
          <w:rFonts w:ascii="Times New Roman" w:eastAsia="Calibri" w:hAnsi="Times New Roman" w:cs="Times New Roman"/>
          <w:sz w:val="24"/>
          <w:szCs w:val="24"/>
        </w:rPr>
      </w:pPr>
      <w:r w:rsidRPr="00F37FC6">
        <w:rPr>
          <w:rFonts w:ascii="Times New Roman" w:eastAsia="Calibri" w:hAnsi="Times New Roman" w:cs="Times New Roman"/>
          <w:sz w:val="24"/>
          <w:szCs w:val="24"/>
          <w:lang w:val="en-US"/>
        </w:rPr>
        <w:t xml:space="preserve">            2.1.1.</w:t>
      </w:r>
      <w:r w:rsidR="004B3DAE" w:rsidRPr="00F37FC6">
        <w:rPr>
          <w:rFonts w:ascii="Times New Roman" w:eastAsia="Calibri" w:hAnsi="Times New Roman" w:cs="Times New Roman"/>
          <w:sz w:val="24"/>
          <w:szCs w:val="24"/>
          <w:lang w:val="en-US"/>
        </w:rPr>
        <w:t xml:space="preserve"> </w:t>
      </w:r>
      <w:r w:rsidR="00681343" w:rsidRPr="00F37FC6">
        <w:rPr>
          <w:rFonts w:ascii="Times New Roman" w:eastAsia="Calibri" w:hAnsi="Times New Roman" w:cs="Times New Roman"/>
          <w:sz w:val="24"/>
          <w:szCs w:val="24"/>
        </w:rPr>
        <w:t xml:space="preserve">N.SIS II </w:t>
      </w:r>
      <w:r w:rsidRPr="00F37FC6">
        <w:rPr>
          <w:rFonts w:ascii="Times New Roman" w:eastAsia="Calibri" w:hAnsi="Times New Roman" w:cs="Times New Roman"/>
          <w:sz w:val="24"/>
          <w:szCs w:val="24"/>
        </w:rPr>
        <w:t xml:space="preserve">ir susijusių </w:t>
      </w:r>
      <w:r w:rsidR="00681343" w:rsidRPr="00F37FC6">
        <w:rPr>
          <w:rFonts w:ascii="Times New Roman" w:eastAsia="Calibri" w:hAnsi="Times New Roman" w:cs="Times New Roman"/>
          <w:sz w:val="24"/>
          <w:szCs w:val="24"/>
        </w:rPr>
        <w:t>registrų bei informacinių sistemų techninės ir sisteminės programinės įrangos profilaktinė priežiūra;</w:t>
      </w:r>
    </w:p>
    <w:p w14:paraId="32C9EA24" w14:textId="1B3F8D50" w:rsidR="00681343" w:rsidRPr="00F37FC6" w:rsidRDefault="00C953A1" w:rsidP="00C953A1">
      <w:pPr>
        <w:spacing w:after="0" w:line="276" w:lineRule="auto"/>
        <w:rPr>
          <w:rFonts w:ascii="Times New Roman" w:eastAsia="Calibri" w:hAnsi="Times New Roman" w:cs="Times New Roman"/>
          <w:sz w:val="24"/>
          <w:szCs w:val="24"/>
        </w:rPr>
      </w:pPr>
      <w:r w:rsidRPr="00F37FC6">
        <w:rPr>
          <w:rFonts w:ascii="Times New Roman" w:eastAsia="Calibri" w:hAnsi="Times New Roman" w:cs="Times New Roman"/>
          <w:sz w:val="24"/>
          <w:szCs w:val="24"/>
        </w:rPr>
        <w:t xml:space="preserve">             2.1.2. </w:t>
      </w:r>
      <w:r w:rsidR="00681343" w:rsidRPr="00F37FC6">
        <w:rPr>
          <w:rFonts w:ascii="Times New Roman" w:eastAsia="Calibri" w:hAnsi="Times New Roman" w:cs="Times New Roman"/>
          <w:sz w:val="24"/>
          <w:szCs w:val="24"/>
        </w:rPr>
        <w:t>N.SIS II ir susijusių  registrų bei informacinių sistemų techninės ir sisteminės programinės įrangos sutrikimų šalinimas;</w:t>
      </w:r>
    </w:p>
    <w:p w14:paraId="701CFF31" w14:textId="07E54750" w:rsidR="00C953A1" w:rsidRPr="00F37FC6" w:rsidRDefault="004B3DAE" w:rsidP="009E4AE1">
      <w:pPr>
        <w:pStyle w:val="Sraopastraipa"/>
        <w:numPr>
          <w:ilvl w:val="1"/>
          <w:numId w:val="28"/>
        </w:numPr>
        <w:spacing w:after="0" w:line="276" w:lineRule="auto"/>
        <w:ind w:left="0" w:firstLine="709"/>
        <w:rPr>
          <w:rFonts w:ascii="Times New Roman" w:eastAsia="Calibri" w:hAnsi="Times New Roman" w:cs="Times New Roman"/>
          <w:sz w:val="24"/>
          <w:szCs w:val="24"/>
        </w:rPr>
      </w:pPr>
      <w:r w:rsidRPr="00F37FC6">
        <w:rPr>
          <w:rFonts w:ascii="Times New Roman" w:eastAsia="Calibri" w:hAnsi="Times New Roman" w:cs="Times New Roman"/>
          <w:sz w:val="24"/>
          <w:szCs w:val="24"/>
        </w:rPr>
        <w:t xml:space="preserve">Antra pirkimo objekto dalis: </w:t>
      </w:r>
    </w:p>
    <w:p w14:paraId="7BA60285" w14:textId="766E0C11" w:rsidR="00681343" w:rsidRPr="00F37FC6" w:rsidRDefault="00C953A1" w:rsidP="00C953A1">
      <w:pPr>
        <w:spacing w:after="0" w:line="276" w:lineRule="auto"/>
        <w:rPr>
          <w:rFonts w:ascii="Times New Roman" w:eastAsia="Calibri" w:hAnsi="Times New Roman" w:cs="Times New Roman"/>
          <w:sz w:val="24"/>
          <w:szCs w:val="24"/>
        </w:rPr>
      </w:pPr>
      <w:r w:rsidRPr="00F37FC6">
        <w:rPr>
          <w:rFonts w:ascii="Times New Roman" w:eastAsia="Calibri" w:hAnsi="Times New Roman" w:cs="Times New Roman"/>
          <w:sz w:val="24"/>
          <w:szCs w:val="24"/>
        </w:rPr>
        <w:t xml:space="preserve">            2.2.1.</w:t>
      </w:r>
      <w:r w:rsidR="00F37FC6" w:rsidRPr="00F37FC6">
        <w:rPr>
          <w:rFonts w:ascii="Times New Roman" w:eastAsia="Calibri" w:hAnsi="Times New Roman" w:cs="Times New Roman"/>
          <w:sz w:val="24"/>
          <w:szCs w:val="24"/>
        </w:rPr>
        <w:t xml:space="preserve"> </w:t>
      </w:r>
      <w:r w:rsidR="00681343" w:rsidRPr="00F37FC6">
        <w:rPr>
          <w:rFonts w:ascii="Times New Roman" w:eastAsia="Calibri" w:hAnsi="Times New Roman" w:cs="Times New Roman"/>
          <w:sz w:val="24"/>
          <w:szCs w:val="24"/>
        </w:rPr>
        <w:t>N.SIS II duomenų bazės, aplikacijų, rezervinio duomenų kopijavimo sistemos, duomenų perdavimo SAN ir LAN tinklų įrangos, veikiančių projektavimo, testavimo ir  gamybinėse  aplinkose,  funkcionalumų konfigūravimas ir modernizavimas;</w:t>
      </w:r>
    </w:p>
    <w:p w14:paraId="0B79CC41" w14:textId="2394F25B" w:rsidR="00681343" w:rsidRPr="00F37FC6" w:rsidRDefault="00C953A1" w:rsidP="00C953A1">
      <w:pPr>
        <w:spacing w:after="0" w:line="276" w:lineRule="auto"/>
        <w:rPr>
          <w:rFonts w:ascii="Times New Roman" w:eastAsia="Calibri" w:hAnsi="Times New Roman" w:cs="Times New Roman"/>
          <w:sz w:val="24"/>
          <w:szCs w:val="24"/>
        </w:rPr>
      </w:pPr>
      <w:r w:rsidRPr="00F37FC6">
        <w:rPr>
          <w:rFonts w:ascii="Times New Roman" w:eastAsia="Calibri" w:hAnsi="Times New Roman" w:cs="Times New Roman"/>
          <w:sz w:val="24"/>
          <w:szCs w:val="24"/>
        </w:rPr>
        <w:t xml:space="preserve">            2.2.2. N.SIS </w:t>
      </w:r>
      <w:r w:rsidR="00681343" w:rsidRPr="00F37FC6">
        <w:rPr>
          <w:rFonts w:ascii="Times New Roman" w:eastAsia="Calibri" w:hAnsi="Times New Roman" w:cs="Times New Roman"/>
          <w:sz w:val="24"/>
          <w:szCs w:val="24"/>
        </w:rPr>
        <w:t>II ir susijusių registrų bei informacinių sistemų taikomosios programinės įrangos priežiūra.</w:t>
      </w:r>
    </w:p>
    <w:p w14:paraId="2936F1D9" w14:textId="40243EF4" w:rsidR="00681343" w:rsidRPr="00F37FC6" w:rsidRDefault="00681343" w:rsidP="009E4AE1">
      <w:pPr>
        <w:pStyle w:val="Sraopastraipa"/>
        <w:numPr>
          <w:ilvl w:val="0"/>
          <w:numId w:val="28"/>
        </w:numPr>
        <w:spacing w:after="0" w:line="276" w:lineRule="auto"/>
        <w:ind w:left="0" w:firstLine="709"/>
        <w:rPr>
          <w:rFonts w:ascii="Times New Roman" w:eastAsia="Calibri" w:hAnsi="Times New Roman" w:cs="Times New Roman"/>
          <w:sz w:val="24"/>
          <w:szCs w:val="24"/>
        </w:rPr>
      </w:pPr>
      <w:r w:rsidRPr="00F37FC6">
        <w:rPr>
          <w:rFonts w:ascii="Times New Roman" w:eastAsia="Calibri" w:hAnsi="Times New Roman" w:cs="Times New Roman"/>
          <w:sz w:val="24"/>
          <w:szCs w:val="24"/>
        </w:rPr>
        <w:t xml:space="preserve">Paslaugos </w:t>
      </w:r>
      <w:r w:rsidR="00D52614" w:rsidRPr="00F37FC6">
        <w:rPr>
          <w:rFonts w:ascii="Times New Roman" w:eastAsia="Calibri" w:hAnsi="Times New Roman" w:cs="Times New Roman"/>
          <w:sz w:val="24"/>
          <w:szCs w:val="24"/>
        </w:rPr>
        <w:t>įsigyjamos</w:t>
      </w:r>
      <w:r w:rsidRPr="00F37FC6">
        <w:rPr>
          <w:rFonts w:ascii="Times New Roman" w:eastAsia="Calibri" w:hAnsi="Times New Roman" w:cs="Times New Roman"/>
          <w:sz w:val="24"/>
          <w:szCs w:val="24"/>
        </w:rPr>
        <w:t xml:space="preserve">  N.SIS II bei susijusių  registrų ir  informacinių sistemų techninei infrastruktūrai, veikiančiai projektavimo, testavimo ir  gamybinėse  aplinkose.</w:t>
      </w:r>
    </w:p>
    <w:p w14:paraId="08D2F485" w14:textId="67B2E286" w:rsidR="00094BCE" w:rsidRPr="00F37FC6" w:rsidRDefault="00D52614" w:rsidP="009E4AE1">
      <w:pPr>
        <w:pStyle w:val="Sraopastraipa"/>
        <w:numPr>
          <w:ilvl w:val="0"/>
          <w:numId w:val="28"/>
        </w:numPr>
        <w:spacing w:after="0" w:line="276" w:lineRule="auto"/>
        <w:ind w:left="0" w:firstLine="709"/>
        <w:rPr>
          <w:rFonts w:ascii="Times New Roman" w:eastAsia="Calibri" w:hAnsi="Times New Roman" w:cs="Times New Roman"/>
          <w:sz w:val="24"/>
          <w:szCs w:val="24"/>
        </w:rPr>
      </w:pPr>
      <w:r w:rsidRPr="00F37FC6">
        <w:rPr>
          <w:rFonts w:ascii="Times New Roman" w:eastAsia="Calibri" w:hAnsi="Times New Roman" w:cs="Times New Roman"/>
          <w:sz w:val="24"/>
          <w:szCs w:val="24"/>
        </w:rPr>
        <w:t>Paslaugos finansuojamos Lietuvos Respublikos biudžeto ir projekto Nr. LT/2019/VSF/3.2.1.2 „N.SIS techninės priežiūros ir remonto paslaugų pirkimas 2019-2021 metams“</w:t>
      </w:r>
      <w:r w:rsidR="001C3A76" w:rsidRPr="00F37FC6">
        <w:rPr>
          <w:rFonts w:ascii="Times New Roman" w:eastAsia="Calibri" w:hAnsi="Times New Roman" w:cs="Times New Roman"/>
          <w:sz w:val="24"/>
          <w:szCs w:val="24"/>
        </w:rPr>
        <w:t xml:space="preserve"> (toliau – projektas)</w:t>
      </w:r>
      <w:r w:rsidRPr="00F37FC6">
        <w:rPr>
          <w:rFonts w:ascii="Times New Roman" w:eastAsia="Calibri" w:hAnsi="Times New Roman" w:cs="Times New Roman"/>
          <w:sz w:val="24"/>
          <w:szCs w:val="24"/>
        </w:rPr>
        <w:t xml:space="preserve"> lėšomis.</w:t>
      </w:r>
    </w:p>
    <w:p w14:paraId="5C4DD6DF" w14:textId="2532348F" w:rsidR="006E47CB" w:rsidRPr="00F37FC6" w:rsidRDefault="006E47CB" w:rsidP="006E47CB">
      <w:pPr>
        <w:pStyle w:val="Sraopastraipa"/>
        <w:spacing w:after="0" w:line="276" w:lineRule="auto"/>
        <w:ind w:left="0" w:firstLine="709"/>
        <w:rPr>
          <w:rFonts w:ascii="Times New Roman" w:eastAsia="Calibri" w:hAnsi="Times New Roman" w:cs="Times New Roman"/>
          <w:sz w:val="24"/>
          <w:szCs w:val="24"/>
        </w:rPr>
      </w:pPr>
      <w:r w:rsidRPr="00F37FC6">
        <w:rPr>
          <w:rFonts w:ascii="Times New Roman" w:eastAsia="Calibri" w:hAnsi="Times New Roman" w:cs="Times New Roman"/>
          <w:sz w:val="24"/>
          <w:szCs w:val="24"/>
        </w:rPr>
        <w:t>2013 m. balandžio 9 d. pradėjo veikti antrosios kartos Šengeno informacinė sistema (SIS II).  Projektu siekiama vykdyti  nacionalinės antrosios kartos Šengeno informacinės sistemos (N.SIS II)  ir susijusių  registrų bei informacinių sistemų operacinių sistemų, techninės įrangos  ir taikomosios programinės įrangos priežiūrą ir remonto paslaugų teikimą, techninės įrangos stebėseną, techninių resu</w:t>
      </w:r>
      <w:r w:rsidR="009A6B40" w:rsidRPr="00F37FC6">
        <w:rPr>
          <w:rFonts w:ascii="Times New Roman" w:eastAsia="Calibri" w:hAnsi="Times New Roman" w:cs="Times New Roman"/>
          <w:sz w:val="24"/>
          <w:szCs w:val="24"/>
        </w:rPr>
        <w:t xml:space="preserve">rsų </w:t>
      </w:r>
      <w:r w:rsidRPr="00F37FC6">
        <w:rPr>
          <w:rFonts w:ascii="Times New Roman" w:eastAsia="Calibri" w:hAnsi="Times New Roman" w:cs="Times New Roman"/>
          <w:sz w:val="24"/>
          <w:szCs w:val="24"/>
        </w:rPr>
        <w:t xml:space="preserve">panaudojimo ir poreikio analizę, techninių parametrų optimizavimą našumui ir saugumui užtikrinti, profilaktinę priežiūrą, sutrikimų diagnostiką ir šalinimą, techninės infrastruktūros funkcionalumo modernizavimą, N.SIS II techninės infrastruktūros komponentų remontą ir keitimą naujais,  siekiant   užtikrintas įdiegtos N.SIS II  nepertraukiamą veikimą, tvarkomų duomenų  prieinamumą,  konfidencialumą ir  vientisumą, nenutrūkstamą N.SIS II  sąveiką su Centrine  antros kartos Šengeno informacine sistema (toliau  – C.SIS II)  ir susijusiais  registrais  bei informacinėmis sistemomis. </w:t>
      </w:r>
    </w:p>
    <w:p w14:paraId="31391416" w14:textId="77777777" w:rsidR="006E47CB" w:rsidRPr="00F37FC6" w:rsidRDefault="006E47CB" w:rsidP="006E47CB">
      <w:pPr>
        <w:pStyle w:val="Sraopastraipa"/>
        <w:spacing w:after="0" w:line="276" w:lineRule="auto"/>
        <w:ind w:left="0" w:firstLine="709"/>
        <w:rPr>
          <w:rFonts w:ascii="Times New Roman" w:eastAsia="Calibri" w:hAnsi="Times New Roman" w:cs="Times New Roman"/>
          <w:sz w:val="24"/>
          <w:szCs w:val="24"/>
        </w:rPr>
      </w:pPr>
      <w:r w:rsidRPr="00F37FC6">
        <w:rPr>
          <w:rFonts w:ascii="Times New Roman" w:eastAsia="Calibri" w:hAnsi="Times New Roman" w:cs="Times New Roman"/>
          <w:sz w:val="24"/>
          <w:szCs w:val="24"/>
        </w:rPr>
        <w:t xml:space="preserve">N.SIS II šiuo metu veikia su „Nacionaline kopija“ ir be „Centrinių užklausų“ funkcijos. Visus nacionalinius perspėjimus  susijusiuose registruose, nurodytuose Lietuvos nacionalinės antrosios kartos Šengeno informacinės sistemos nuostatų, patvirtintų Lietuvos Respublikos vidaus reikalų ministro 2007 m. rugsėjo 17 d. įsakymu Nr. 1V-324 „Dėl Lietuvos nacionalinės antrosios kartos Šengeno informacinės sistemos nuostatų patvirtinimo“ (toliau – N.SIS II nuostatai) 17 punkte, rengia šių registrų tvarkytojai. N.SIS II  ir  susijusių  registrų ir informacinių sistemų techninė infrastruktūra (tarnybinės stotys, duomenų saugyklos, rezervinio kopijavimo įrenginiai,  duomenų perdavimo  tinklai, sisteminė programinė įranga ir </w:t>
      </w:r>
      <w:r w:rsidRPr="00F37FC6">
        <w:rPr>
          <w:rFonts w:ascii="Times New Roman" w:eastAsia="Calibri" w:hAnsi="Times New Roman" w:cs="Times New Roman"/>
          <w:sz w:val="24"/>
          <w:szCs w:val="24"/>
        </w:rPr>
        <w:lastRenderedPageBreak/>
        <w:t>pan.) yra Informatikos ir ryšių departamente prie Vidaus reikalų ministerijos (toliau – IRD) arba jos administruojama. IRD pagal N.SIS II  nuostatus  paskirtas  ir pagal SIS II reglamento  7 straipsnį   veikia kaip N.SIS II techninės priežiūros tarnyba ir  nacionalinis kontaktų centras SIS II klausimais.</w:t>
      </w:r>
    </w:p>
    <w:p w14:paraId="758A0328" w14:textId="75C4591F" w:rsidR="006E47CB" w:rsidRPr="00F37FC6" w:rsidRDefault="006E47CB" w:rsidP="006E47CB">
      <w:pPr>
        <w:pStyle w:val="Sraopastraipa"/>
        <w:spacing w:after="0" w:line="276" w:lineRule="auto"/>
        <w:ind w:left="0" w:firstLine="709"/>
        <w:rPr>
          <w:rFonts w:ascii="Times New Roman" w:eastAsia="Calibri" w:hAnsi="Times New Roman" w:cs="Times New Roman"/>
          <w:sz w:val="24"/>
          <w:szCs w:val="24"/>
        </w:rPr>
      </w:pPr>
      <w:r w:rsidRPr="00F37FC6">
        <w:rPr>
          <w:rFonts w:ascii="Times New Roman" w:eastAsia="Calibri" w:hAnsi="Times New Roman" w:cs="Times New Roman"/>
          <w:sz w:val="24"/>
          <w:szCs w:val="24"/>
        </w:rPr>
        <w:t>Projekto administravimą, koordinavimą ir diegimo funkcijas N.SIS II priežiūros ir paslaugų teikimo metu taip pat  atliks IRD.</w:t>
      </w:r>
    </w:p>
    <w:p w14:paraId="78B61B5C" w14:textId="77777777" w:rsidR="00044AD7" w:rsidRPr="00F37FC6" w:rsidRDefault="00044AD7" w:rsidP="00044AD7">
      <w:pPr>
        <w:pStyle w:val="Antrats"/>
        <w:ind w:firstLine="709"/>
        <w:contextualSpacing/>
        <w:rPr>
          <w:rFonts w:ascii="Times New Roman" w:hAnsi="Times New Roman" w:cs="Times New Roman"/>
          <w:b/>
          <w:sz w:val="24"/>
          <w:szCs w:val="24"/>
          <w:u w:val="single"/>
        </w:rPr>
      </w:pPr>
    </w:p>
    <w:p w14:paraId="7D448CC8" w14:textId="22CC2FB1" w:rsidR="00044AD7" w:rsidRPr="00F37FC6" w:rsidRDefault="00B64CD1" w:rsidP="00B64CD1">
      <w:pPr>
        <w:pStyle w:val="Antrats"/>
        <w:tabs>
          <w:tab w:val="clear" w:pos="4680"/>
          <w:tab w:val="clear" w:pos="9360"/>
          <w:tab w:val="center" w:pos="4153"/>
          <w:tab w:val="right" w:pos="8306"/>
        </w:tabs>
        <w:overflowPunct w:val="0"/>
        <w:autoSpaceDE w:val="0"/>
        <w:autoSpaceDN w:val="0"/>
        <w:adjustRightInd w:val="0"/>
        <w:ind w:left="1069"/>
        <w:contextualSpacing/>
        <w:jc w:val="center"/>
        <w:textAlignment w:val="baseline"/>
        <w:rPr>
          <w:rFonts w:ascii="Times New Roman" w:hAnsi="Times New Roman" w:cs="Times New Roman"/>
          <w:b/>
          <w:sz w:val="24"/>
          <w:szCs w:val="24"/>
        </w:rPr>
      </w:pPr>
      <w:r w:rsidRPr="00F37FC6">
        <w:rPr>
          <w:rFonts w:ascii="Times New Roman" w:hAnsi="Times New Roman" w:cs="Times New Roman"/>
          <w:b/>
          <w:sz w:val="24"/>
          <w:szCs w:val="24"/>
        </w:rPr>
        <w:t>1.1. Projekto tikslai ir uždaviniai</w:t>
      </w:r>
    </w:p>
    <w:p w14:paraId="18EB6E48" w14:textId="77777777" w:rsidR="00044AD7" w:rsidRPr="00F37FC6" w:rsidRDefault="00044AD7" w:rsidP="00044AD7">
      <w:pPr>
        <w:pStyle w:val="Antrats"/>
        <w:tabs>
          <w:tab w:val="clear" w:pos="4680"/>
          <w:tab w:val="clear" w:pos="9360"/>
          <w:tab w:val="center" w:pos="4153"/>
          <w:tab w:val="right" w:pos="8306"/>
        </w:tabs>
        <w:overflowPunct w:val="0"/>
        <w:autoSpaceDE w:val="0"/>
        <w:autoSpaceDN w:val="0"/>
        <w:adjustRightInd w:val="0"/>
        <w:ind w:left="1066"/>
        <w:contextualSpacing/>
        <w:textAlignment w:val="baseline"/>
        <w:rPr>
          <w:rFonts w:ascii="Times New Roman" w:hAnsi="Times New Roman" w:cs="Times New Roman"/>
          <w:b/>
          <w:sz w:val="24"/>
          <w:szCs w:val="24"/>
        </w:rPr>
      </w:pPr>
    </w:p>
    <w:p w14:paraId="49D9D84E" w14:textId="4A4AF1E3" w:rsidR="00044AD7" w:rsidRPr="00F37FC6" w:rsidRDefault="00044AD7" w:rsidP="00044AD7">
      <w:pPr>
        <w:pStyle w:val="Antrats"/>
        <w:tabs>
          <w:tab w:val="center" w:pos="4153"/>
          <w:tab w:val="right" w:pos="8306"/>
        </w:tabs>
        <w:overflowPunct w:val="0"/>
        <w:autoSpaceDE w:val="0"/>
        <w:autoSpaceDN w:val="0"/>
        <w:adjustRightInd w:val="0"/>
        <w:contextualSpacing/>
        <w:textAlignment w:val="baseline"/>
        <w:rPr>
          <w:rFonts w:ascii="Times New Roman" w:hAnsi="Times New Roman" w:cs="Times New Roman"/>
          <w:sz w:val="24"/>
          <w:szCs w:val="24"/>
        </w:rPr>
      </w:pPr>
      <w:r w:rsidRPr="00F37FC6">
        <w:rPr>
          <w:rFonts w:ascii="Times New Roman" w:hAnsi="Times New Roman" w:cs="Times New Roman"/>
          <w:b/>
          <w:sz w:val="24"/>
          <w:szCs w:val="24"/>
        </w:rPr>
        <w:tab/>
        <w:t xml:space="preserve">             Projekto tikslas</w:t>
      </w:r>
      <w:r w:rsidRPr="00F37FC6">
        <w:rPr>
          <w:rFonts w:ascii="Times New Roman" w:hAnsi="Times New Roman" w:cs="Times New Roman"/>
          <w:sz w:val="24"/>
          <w:szCs w:val="24"/>
        </w:rPr>
        <w:t xml:space="preserve"> – užtikrinti įdiegtos </w:t>
      </w:r>
      <w:r w:rsidRPr="00F37FC6">
        <w:rPr>
          <w:rFonts w:ascii="Times New Roman" w:hAnsi="Times New Roman" w:cs="Times New Roman"/>
          <w:bCs/>
          <w:iCs/>
          <w:sz w:val="24"/>
          <w:szCs w:val="24"/>
          <w:lang w:eastAsia="lt-LT"/>
        </w:rPr>
        <w:t>Nacionalinės Šengeno informacinės sistemos</w:t>
      </w:r>
      <w:r w:rsidRPr="00F37FC6">
        <w:rPr>
          <w:rFonts w:ascii="Times New Roman" w:hAnsi="Times New Roman" w:cs="Times New Roman"/>
          <w:sz w:val="24"/>
          <w:szCs w:val="24"/>
        </w:rPr>
        <w:t xml:space="preserve"> (toliau –</w:t>
      </w:r>
      <w:r w:rsidR="009A6B40" w:rsidRPr="00F37FC6">
        <w:rPr>
          <w:rFonts w:ascii="Times New Roman" w:hAnsi="Times New Roman" w:cs="Times New Roman"/>
          <w:sz w:val="24"/>
          <w:szCs w:val="24"/>
        </w:rPr>
        <w:t xml:space="preserve"> </w:t>
      </w:r>
      <w:r w:rsidRPr="00F37FC6">
        <w:rPr>
          <w:rFonts w:ascii="Times New Roman" w:hAnsi="Times New Roman" w:cs="Times New Roman"/>
          <w:sz w:val="24"/>
          <w:szCs w:val="24"/>
        </w:rPr>
        <w:t xml:space="preserve">N.SIS II)  nepertraukiamą veikimą, tvarkomų duomenų  prieinamumą,  konfidencialumą ir  vientisumą, </w:t>
      </w:r>
      <w:r w:rsidRPr="00F37FC6">
        <w:rPr>
          <w:rStyle w:val="hps"/>
          <w:rFonts w:ascii="Times New Roman" w:hAnsi="Times New Roman" w:cs="Times New Roman"/>
          <w:sz w:val="24"/>
          <w:szCs w:val="24"/>
        </w:rPr>
        <w:t>nenutrūkstamą</w:t>
      </w:r>
      <w:r w:rsidRPr="00F37FC6">
        <w:rPr>
          <w:rFonts w:ascii="Times New Roman" w:hAnsi="Times New Roman" w:cs="Times New Roman"/>
          <w:sz w:val="24"/>
          <w:szCs w:val="24"/>
        </w:rPr>
        <w:t xml:space="preserve"> N.SIS  sąveiką su Centrine  antros kartos Šengeno informacine sistema (toliau  – C.SIS II)  ir susijusiais  registrais  bei informacinėmis sistemomis (toliau –  susijusios IS arba   nacionalinės sistemos).</w:t>
      </w:r>
    </w:p>
    <w:p w14:paraId="454C07B8" w14:textId="77777777" w:rsidR="00044AD7" w:rsidRPr="00F37FC6" w:rsidRDefault="00044AD7" w:rsidP="00044AD7">
      <w:pPr>
        <w:pStyle w:val="Antrats"/>
        <w:tabs>
          <w:tab w:val="center" w:pos="4153"/>
          <w:tab w:val="right" w:pos="8306"/>
        </w:tabs>
        <w:overflowPunct w:val="0"/>
        <w:autoSpaceDE w:val="0"/>
        <w:autoSpaceDN w:val="0"/>
        <w:adjustRightInd w:val="0"/>
        <w:ind w:left="709"/>
        <w:contextualSpacing/>
        <w:textAlignment w:val="baseline"/>
        <w:rPr>
          <w:rFonts w:ascii="Times New Roman" w:hAnsi="Times New Roman" w:cs="Times New Roman"/>
          <w:sz w:val="24"/>
          <w:szCs w:val="24"/>
        </w:rPr>
      </w:pPr>
      <w:r w:rsidRPr="00F37FC6">
        <w:rPr>
          <w:rFonts w:ascii="Times New Roman" w:hAnsi="Times New Roman" w:cs="Times New Roman"/>
          <w:sz w:val="24"/>
          <w:szCs w:val="24"/>
        </w:rPr>
        <w:t>Šiam tikslui pasiekti projekto metu bus vykdomos šio veiklos:</w:t>
      </w:r>
    </w:p>
    <w:p w14:paraId="10D10074" w14:textId="77777777" w:rsidR="00044AD7" w:rsidRPr="00F37FC6" w:rsidRDefault="00044AD7" w:rsidP="004F7E3A">
      <w:pPr>
        <w:tabs>
          <w:tab w:val="left" w:pos="-116"/>
        </w:tabs>
        <w:spacing w:after="0"/>
        <w:ind w:firstLine="709"/>
        <w:contextualSpacing/>
        <w:rPr>
          <w:rFonts w:ascii="Times New Roman" w:hAnsi="Times New Roman" w:cs="Times New Roman"/>
          <w:sz w:val="24"/>
          <w:szCs w:val="24"/>
        </w:rPr>
      </w:pPr>
      <w:r w:rsidRPr="00F37FC6">
        <w:rPr>
          <w:rFonts w:ascii="Times New Roman" w:hAnsi="Times New Roman" w:cs="Times New Roman"/>
          <w:sz w:val="24"/>
          <w:szCs w:val="24"/>
        </w:rPr>
        <w:t xml:space="preserve">1. N.SIS II ir susijusių IS techninės ir programinės įrangos profilaktinė priežiūra, sutrikimų  šalinimas ir techninės infrastruktūros remontas. Profilaktinę priežiūrą sudaro: techninių parametrų optimizavimas našumui ir saugumui užtikrinti, naudojamų techninių ir programinės įrangos resursų  optimizavimas, galimų sutrikimų ar resursų trūkumo prognozė, programinės įrangos atnaujinimų ir pataisymų diegimas, N.SIS II ir susijusių IS administratorių konsultavimas N.SIS II ir  susijusių  IS eksploatavimo klausimais. </w:t>
      </w:r>
    </w:p>
    <w:p w14:paraId="3D0B171E" w14:textId="77777777" w:rsidR="00044AD7" w:rsidRPr="00F37FC6" w:rsidRDefault="00044AD7" w:rsidP="004F7E3A">
      <w:pPr>
        <w:tabs>
          <w:tab w:val="left" w:pos="-116"/>
        </w:tabs>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2</w:t>
      </w:r>
      <w:r w:rsidRPr="00F37FC6">
        <w:rPr>
          <w:rFonts w:ascii="Times New Roman" w:hAnsi="Times New Roman" w:cs="Times New Roman"/>
          <w:i/>
          <w:sz w:val="24"/>
          <w:szCs w:val="24"/>
        </w:rPr>
        <w:t>.</w:t>
      </w:r>
      <w:r w:rsidRPr="00F37FC6">
        <w:rPr>
          <w:rFonts w:ascii="Times New Roman" w:hAnsi="Times New Roman" w:cs="Times New Roman"/>
          <w:sz w:val="24"/>
          <w:szCs w:val="24"/>
        </w:rPr>
        <w:t xml:space="preserve"> N.SIS II  ir susijusių IS duomenų bazių, aplikacijų, rezervinio duomenų kopijavimo sistemų, duomenų perdavimo SAN ir LAN tinklų įrangos funkcionalumo konfigūravimas ir modernizavimas: detalių techninių reikalavimų papildomam funkcionalumui rengimas ir derinimas, papildomo funkcionalumo programavimas ir testavimas, naudojamų techninių ir taikomųjų programinių resursų  optimizavimas, diegimas ir bandymai, techninės dokumentacijos rengimas, techninių priemonių tiekimas, techninės ir programinės įrangos diegimas ir bandymai, naudotojų ir administratorių mokymas. </w:t>
      </w:r>
    </w:p>
    <w:p w14:paraId="46E071BE" w14:textId="20B685C7" w:rsidR="00044AD7" w:rsidRPr="00F37FC6" w:rsidRDefault="00044AD7" w:rsidP="004F7E3A">
      <w:pPr>
        <w:tabs>
          <w:tab w:val="left" w:pos="-116"/>
        </w:tabs>
        <w:spacing w:after="0"/>
        <w:ind w:firstLine="851"/>
        <w:rPr>
          <w:rFonts w:ascii="Times New Roman" w:hAnsi="Times New Roman" w:cs="Times New Roman"/>
          <w:sz w:val="24"/>
          <w:szCs w:val="24"/>
        </w:rPr>
      </w:pPr>
      <w:r w:rsidRPr="00F37FC6">
        <w:rPr>
          <w:rFonts w:ascii="Times New Roman" w:hAnsi="Times New Roman" w:cs="Times New Roman"/>
          <w:sz w:val="24"/>
          <w:szCs w:val="24"/>
        </w:rPr>
        <w:t>3. N.SIS II ir susijusių  IS taikomosios programinės įrangos priežiūra: taikomosios programinės įrangos optimizavimas,  sutrikimų diagnostika bei šalinimas, programinės įrangos  pakeitimai ta  apimtimi, kiek tai  būtinas suderinamumas su  technine infrastruktūra, kibernetinio saugumo  užtikrinimo  didinimas.</w:t>
      </w:r>
    </w:p>
    <w:p w14:paraId="7EA301B0" w14:textId="77777777" w:rsidR="00044AD7" w:rsidRPr="00F37FC6" w:rsidRDefault="00044AD7" w:rsidP="00044AD7">
      <w:pPr>
        <w:pStyle w:val="Sraopastraipa"/>
        <w:tabs>
          <w:tab w:val="left" w:pos="-116"/>
        </w:tabs>
        <w:spacing w:after="0"/>
        <w:ind w:left="168" w:firstLine="850"/>
        <w:rPr>
          <w:rFonts w:ascii="Times New Roman" w:hAnsi="Times New Roman" w:cs="Times New Roman"/>
          <w:sz w:val="24"/>
          <w:szCs w:val="24"/>
        </w:rPr>
      </w:pPr>
    </w:p>
    <w:p w14:paraId="2B785BD1" w14:textId="630B4063" w:rsidR="00044AD7" w:rsidRPr="00F37FC6" w:rsidRDefault="00D72541" w:rsidP="009E4AE1">
      <w:pPr>
        <w:pStyle w:val="Antrats"/>
        <w:numPr>
          <w:ilvl w:val="0"/>
          <w:numId w:val="27"/>
        </w:numPr>
        <w:tabs>
          <w:tab w:val="clear" w:pos="4680"/>
          <w:tab w:val="clear" w:pos="9360"/>
        </w:tabs>
        <w:overflowPunct w:val="0"/>
        <w:autoSpaceDE w:val="0"/>
        <w:autoSpaceDN w:val="0"/>
        <w:adjustRightInd w:val="0"/>
        <w:contextualSpacing/>
        <w:jc w:val="center"/>
        <w:textAlignment w:val="baseline"/>
        <w:rPr>
          <w:rFonts w:ascii="Times New Roman" w:hAnsi="Times New Roman" w:cs="Times New Roman"/>
          <w:b/>
          <w:sz w:val="24"/>
          <w:szCs w:val="24"/>
        </w:rPr>
      </w:pPr>
      <w:r w:rsidRPr="00F37FC6">
        <w:rPr>
          <w:rFonts w:ascii="Times New Roman" w:hAnsi="Times New Roman" w:cs="Times New Roman"/>
          <w:b/>
          <w:sz w:val="24"/>
          <w:szCs w:val="24"/>
        </w:rPr>
        <w:t>N.SIS II DUOMENŲ BAZIŲ SISTEMA IR JOS TECHNINĖ INFRASTRUKTŪRA</w:t>
      </w:r>
    </w:p>
    <w:p w14:paraId="436739F1" w14:textId="77777777" w:rsidR="00044AD7" w:rsidRPr="00F37FC6" w:rsidRDefault="00044AD7" w:rsidP="00044AD7">
      <w:pPr>
        <w:pStyle w:val="Antrats"/>
        <w:overflowPunct w:val="0"/>
        <w:autoSpaceDE w:val="0"/>
        <w:autoSpaceDN w:val="0"/>
        <w:adjustRightInd w:val="0"/>
        <w:ind w:left="1069"/>
        <w:contextualSpacing/>
        <w:textAlignment w:val="baseline"/>
        <w:rPr>
          <w:rFonts w:ascii="Times New Roman" w:hAnsi="Times New Roman" w:cs="Times New Roman"/>
          <w:b/>
          <w:sz w:val="24"/>
          <w:szCs w:val="24"/>
        </w:rPr>
      </w:pPr>
    </w:p>
    <w:p w14:paraId="6A26A44C" w14:textId="77777777" w:rsidR="00044AD7" w:rsidRPr="00F37FC6" w:rsidRDefault="00044AD7" w:rsidP="00044AD7">
      <w:pPr>
        <w:pStyle w:val="TextBody"/>
        <w:spacing w:after="0"/>
        <w:ind w:left="0" w:firstLine="709"/>
        <w:contextualSpacing/>
        <w:rPr>
          <w:rFonts w:ascii="Times New Roman" w:hAnsi="Times New Roman" w:cs="Times New Roman"/>
        </w:rPr>
      </w:pPr>
      <w:r w:rsidRPr="00F37FC6">
        <w:rPr>
          <w:rFonts w:ascii="Times New Roman" w:eastAsia="Times New Roman" w:hAnsi="Times New Roman" w:cs="Times New Roman"/>
        </w:rPr>
        <w:t xml:space="preserve">Šengeno informacinės sistemos duomenų pagrindą sudaro perspėjimai apie asmenis, transporto priemones, ginklus, dokumentus bei kitus numeruojamus daiktus. </w:t>
      </w:r>
    </w:p>
    <w:p w14:paraId="6779D7F7" w14:textId="77777777" w:rsidR="00044AD7" w:rsidRPr="00F37FC6" w:rsidRDefault="00044AD7" w:rsidP="00044AD7">
      <w:pPr>
        <w:pStyle w:val="TextBody"/>
        <w:spacing w:after="0"/>
        <w:ind w:left="0" w:firstLine="709"/>
        <w:contextualSpacing/>
        <w:rPr>
          <w:rFonts w:ascii="Times New Roman" w:hAnsi="Times New Roman" w:cs="Times New Roman"/>
        </w:rPr>
      </w:pPr>
      <w:r w:rsidRPr="00F37FC6">
        <w:rPr>
          <w:rFonts w:ascii="Times New Roman" w:eastAsia="Times New Roman" w:hAnsi="Times New Roman" w:cs="Times New Roman"/>
        </w:rPr>
        <w:t>Lietuvos Respublikos teisėsaugos institucijos, migracijos  tarnybos perspėjimus apie asmenis ir kitus objektus skelbia/taiso/nutraukia Lietuvos nacionaliniuose registruose. Tuose pačiuose registruose ir kitose susijusiose informacinėse  sistemose  valstybės sienos apsaugos,  teisėsaugos, migracijos ir kitų institucijų pareigūnai tikrina ar asmeniui/objektui nėra galiojančių perspėjimų nacionalinėje ir Šengeno erdvėse. SIRENE biuro darbuotojai nacionaliniuose registruose tvirtina arba atmeta perspėjimus, kuriems reikalinga SIRENE  tvirtinimas.</w:t>
      </w:r>
    </w:p>
    <w:p w14:paraId="485F0F33" w14:textId="77777777" w:rsidR="00044AD7" w:rsidRPr="00F37FC6" w:rsidRDefault="00044AD7" w:rsidP="00044AD7">
      <w:pPr>
        <w:pStyle w:val="TextBody"/>
        <w:spacing w:after="0"/>
        <w:ind w:left="0" w:firstLine="709"/>
        <w:contextualSpacing/>
        <w:rPr>
          <w:rFonts w:ascii="Times New Roman" w:hAnsi="Times New Roman" w:cs="Times New Roman"/>
        </w:rPr>
      </w:pPr>
      <w:r w:rsidRPr="00F37FC6">
        <w:rPr>
          <w:rFonts w:ascii="Times New Roman" w:eastAsia="Times New Roman" w:hAnsi="Times New Roman" w:cs="Times New Roman"/>
        </w:rPr>
        <w:t>Nacionalinės sistemos  teikia perspėjimus į N.SIS II  informacinę sistemą, iš jos  taip pat  gauna  kitų Šengeno valstybių  narių   paskelbtų  perspėjimų informaciją.</w:t>
      </w:r>
    </w:p>
    <w:p w14:paraId="01D6E3A9" w14:textId="77777777" w:rsidR="00044AD7" w:rsidRPr="00F37FC6" w:rsidRDefault="00044AD7" w:rsidP="00044AD7">
      <w:pPr>
        <w:pStyle w:val="TextBody"/>
        <w:spacing w:after="0"/>
        <w:ind w:left="0" w:firstLine="709"/>
        <w:contextualSpacing/>
        <w:rPr>
          <w:rFonts w:ascii="Times New Roman" w:hAnsi="Times New Roman" w:cs="Times New Roman"/>
        </w:rPr>
      </w:pPr>
      <w:r w:rsidRPr="00F37FC6">
        <w:rPr>
          <w:rFonts w:ascii="Times New Roman" w:eastAsia="Times New Roman" w:hAnsi="Times New Roman" w:cs="Times New Roman"/>
        </w:rPr>
        <w:t>Integruojamų nacionalinių sistemų sąveika projektuojama, remiantis bendrais principais, standartais ir praktika. Tai leidžia be didelių pertvarkymų reaguoti į pakeitimus centrinėse sistemose arba prijungti papildomas nacionalines sistemas.</w:t>
      </w:r>
    </w:p>
    <w:p w14:paraId="2BE86C7D" w14:textId="77777777" w:rsidR="00044AD7" w:rsidRPr="00F37FC6" w:rsidRDefault="00044AD7" w:rsidP="00044AD7">
      <w:pPr>
        <w:spacing w:after="0"/>
        <w:contextualSpacing/>
        <w:jc w:val="center"/>
        <w:rPr>
          <w:rFonts w:ascii="Times New Roman" w:hAnsi="Times New Roman" w:cs="Times New Roman"/>
          <w:sz w:val="24"/>
          <w:szCs w:val="24"/>
        </w:rPr>
      </w:pPr>
      <w:r w:rsidRPr="00F37FC6">
        <w:rPr>
          <w:rFonts w:ascii="Times New Roman" w:hAnsi="Times New Roman" w:cs="Times New Roman"/>
          <w:noProof/>
          <w:sz w:val="24"/>
          <w:szCs w:val="24"/>
          <w:lang w:eastAsia="lt-LT"/>
        </w:rPr>
        <w:lastRenderedPageBreak/>
        <w:drawing>
          <wp:inline distT="0" distB="0" distL="0" distR="0" wp14:anchorId="7625B78E" wp14:editId="1FFFAD83">
            <wp:extent cx="1428750" cy="2876550"/>
            <wp:effectExtent l="1905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2"/>
                    <a:srcRect/>
                    <a:stretch>
                      <a:fillRect/>
                    </a:stretch>
                  </pic:blipFill>
                  <pic:spPr bwMode="auto">
                    <a:xfrm>
                      <a:off x="0" y="0"/>
                      <a:ext cx="1428750" cy="2876550"/>
                    </a:xfrm>
                    <a:prstGeom prst="rect">
                      <a:avLst/>
                    </a:prstGeom>
                    <a:noFill/>
                    <a:ln w="9525">
                      <a:noFill/>
                      <a:miter lim="800000"/>
                      <a:headEnd/>
                      <a:tailEnd/>
                    </a:ln>
                  </pic:spPr>
                </pic:pic>
              </a:graphicData>
            </a:graphic>
          </wp:inline>
        </w:drawing>
      </w:r>
    </w:p>
    <w:p w14:paraId="0E96C3B1" w14:textId="77777777" w:rsidR="00044AD7" w:rsidRPr="00F37FC6" w:rsidRDefault="00044AD7" w:rsidP="009E4AE1">
      <w:pPr>
        <w:pStyle w:val="ydiagramaS"/>
        <w:numPr>
          <w:ilvl w:val="0"/>
          <w:numId w:val="18"/>
        </w:numPr>
        <w:spacing w:before="0"/>
        <w:ind w:left="1418" w:firstLine="0"/>
        <w:contextualSpacing/>
        <w:rPr>
          <w:rFonts w:ascii="Times New Roman" w:hAnsi="Times New Roman" w:cs="Times New Roman"/>
          <w:bCs w:val="0"/>
          <w:sz w:val="24"/>
          <w:szCs w:val="24"/>
        </w:rPr>
      </w:pPr>
      <w:r w:rsidRPr="00F37FC6">
        <w:rPr>
          <w:rFonts w:ascii="Times New Roman" w:hAnsi="Times New Roman" w:cs="Times New Roman"/>
          <w:bCs w:val="0"/>
          <w:sz w:val="24"/>
          <w:szCs w:val="24"/>
        </w:rPr>
        <w:t>SIS II sistemų principinė schema</w:t>
      </w:r>
    </w:p>
    <w:p w14:paraId="48DE2455" w14:textId="77777777" w:rsidR="00044AD7" w:rsidRPr="00F37FC6" w:rsidRDefault="00044AD7" w:rsidP="00044AD7">
      <w:pPr>
        <w:spacing w:after="0"/>
        <w:contextualSpacing/>
        <w:rPr>
          <w:rFonts w:ascii="Times New Roman" w:hAnsi="Times New Roman" w:cs="Times New Roman"/>
          <w:sz w:val="24"/>
          <w:szCs w:val="24"/>
        </w:rPr>
      </w:pPr>
      <w:r w:rsidRPr="00F37FC6">
        <w:rPr>
          <w:rFonts w:ascii="Times New Roman" w:hAnsi="Times New Roman" w:cs="Times New Roman"/>
          <w:sz w:val="24"/>
          <w:szCs w:val="24"/>
        </w:rPr>
        <w:t>Aukščiau pateiktoje schemoje pavaizduota:</w:t>
      </w:r>
    </w:p>
    <w:p w14:paraId="0D24B237" w14:textId="77777777" w:rsidR="00044AD7" w:rsidRPr="00F37FC6" w:rsidRDefault="00044AD7" w:rsidP="009E4AE1">
      <w:pPr>
        <w:widowControl w:val="0"/>
        <w:numPr>
          <w:ilvl w:val="0"/>
          <w:numId w:val="22"/>
        </w:numPr>
        <w:suppressAutoHyphens/>
        <w:autoSpaceDE w:val="0"/>
        <w:autoSpaceDN w:val="0"/>
        <w:adjustRightInd w:val="0"/>
        <w:spacing w:after="0" w:line="240" w:lineRule="atLeast"/>
        <w:ind w:left="0" w:firstLine="720"/>
        <w:contextualSpacing/>
        <w:rPr>
          <w:rFonts w:ascii="Times New Roman" w:hAnsi="Times New Roman" w:cs="Times New Roman"/>
          <w:sz w:val="24"/>
          <w:szCs w:val="24"/>
        </w:rPr>
      </w:pPr>
      <w:r w:rsidRPr="00F37FC6">
        <w:rPr>
          <w:rFonts w:ascii="Times New Roman" w:hAnsi="Times New Roman" w:cs="Times New Roman"/>
          <w:sz w:val="24"/>
          <w:szCs w:val="24"/>
        </w:rPr>
        <w:t>Naudotojai (valstybės sienos apsaugos, policijos migracijos ir kitų institucijų pareigūnai, SIRENE pareigūnai) dirba su nacionalinių sistemų naudotojo sąsajomis, skelbia/taiso/nutraukia perspėjimus, tikrina perspėjimus apie konkretų asmenį/objektą.</w:t>
      </w:r>
    </w:p>
    <w:p w14:paraId="53D59995" w14:textId="77777777" w:rsidR="00044AD7" w:rsidRPr="00F37FC6" w:rsidRDefault="00044AD7" w:rsidP="009E4AE1">
      <w:pPr>
        <w:widowControl w:val="0"/>
        <w:numPr>
          <w:ilvl w:val="0"/>
          <w:numId w:val="22"/>
        </w:numPr>
        <w:suppressAutoHyphens/>
        <w:autoSpaceDE w:val="0"/>
        <w:autoSpaceDN w:val="0"/>
        <w:adjustRightInd w:val="0"/>
        <w:spacing w:after="0" w:line="240" w:lineRule="atLeast"/>
        <w:ind w:left="0" w:firstLine="720"/>
        <w:contextualSpacing/>
        <w:rPr>
          <w:rFonts w:ascii="Times New Roman" w:hAnsi="Times New Roman" w:cs="Times New Roman"/>
          <w:sz w:val="24"/>
          <w:szCs w:val="24"/>
        </w:rPr>
      </w:pPr>
      <w:r w:rsidRPr="00F37FC6">
        <w:rPr>
          <w:rFonts w:ascii="Times New Roman" w:hAnsi="Times New Roman" w:cs="Times New Roman"/>
          <w:sz w:val="24"/>
          <w:szCs w:val="24"/>
        </w:rPr>
        <w:t>Nacionalinės sistemos siunčia bei gauna duomenis apie perspėjimus per NS.SIS II programinę sąsają.</w:t>
      </w:r>
    </w:p>
    <w:p w14:paraId="4471CC69" w14:textId="77777777" w:rsidR="00044AD7" w:rsidRPr="00F37FC6" w:rsidRDefault="00044AD7" w:rsidP="009E4AE1">
      <w:pPr>
        <w:widowControl w:val="0"/>
        <w:numPr>
          <w:ilvl w:val="0"/>
          <w:numId w:val="22"/>
        </w:numPr>
        <w:suppressAutoHyphens/>
        <w:autoSpaceDE w:val="0"/>
        <w:autoSpaceDN w:val="0"/>
        <w:adjustRightInd w:val="0"/>
        <w:spacing w:after="0" w:line="240" w:lineRule="atLeast"/>
        <w:ind w:left="0" w:firstLine="720"/>
        <w:contextualSpacing/>
        <w:rPr>
          <w:rFonts w:ascii="Times New Roman" w:hAnsi="Times New Roman" w:cs="Times New Roman"/>
          <w:sz w:val="24"/>
          <w:szCs w:val="24"/>
        </w:rPr>
      </w:pPr>
      <w:r w:rsidRPr="00F37FC6">
        <w:rPr>
          <w:rFonts w:ascii="Times New Roman" w:hAnsi="Times New Roman" w:cs="Times New Roman"/>
          <w:sz w:val="24"/>
          <w:szCs w:val="24"/>
        </w:rPr>
        <w:t>NS.SIS II komunikuoja su centrine Šengeno informacine sistema – perduoda ir gauna informaciją apie visų Šengeno narių paskelbtus perspėjimus apie asmenį/objektą.</w:t>
      </w:r>
    </w:p>
    <w:p w14:paraId="5CBBA578" w14:textId="77777777" w:rsidR="00044AD7" w:rsidRPr="00F37FC6" w:rsidRDefault="00044AD7" w:rsidP="00044AD7">
      <w:pPr>
        <w:widowControl w:val="0"/>
        <w:suppressAutoHyphens/>
        <w:autoSpaceDE w:val="0"/>
        <w:autoSpaceDN w:val="0"/>
        <w:adjustRightInd w:val="0"/>
        <w:spacing w:after="0" w:line="240" w:lineRule="atLeast"/>
        <w:ind w:left="1080"/>
        <w:contextualSpacing/>
        <w:rPr>
          <w:rFonts w:ascii="Times New Roman" w:hAnsi="Times New Roman" w:cs="Times New Roman"/>
          <w:sz w:val="24"/>
          <w:szCs w:val="24"/>
        </w:rPr>
      </w:pPr>
    </w:p>
    <w:p w14:paraId="25C7D7D1" w14:textId="7F6118A3" w:rsidR="00044AD7" w:rsidRPr="00F37FC6" w:rsidRDefault="00044AD7" w:rsidP="003311F1">
      <w:pPr>
        <w:pStyle w:val="Sraopastraipa"/>
        <w:widowControl w:val="0"/>
        <w:suppressAutoHyphens/>
        <w:autoSpaceDE w:val="0"/>
        <w:autoSpaceDN w:val="0"/>
        <w:adjustRightInd w:val="0"/>
        <w:spacing w:after="0" w:line="240" w:lineRule="atLeast"/>
        <w:ind w:left="420"/>
        <w:jc w:val="center"/>
        <w:rPr>
          <w:rFonts w:ascii="Times New Roman" w:hAnsi="Times New Roman" w:cs="Times New Roman"/>
          <w:b/>
          <w:sz w:val="24"/>
          <w:szCs w:val="24"/>
        </w:rPr>
      </w:pPr>
      <w:r w:rsidRPr="00F37FC6">
        <w:rPr>
          <w:rFonts w:ascii="Times New Roman" w:hAnsi="Times New Roman" w:cs="Times New Roman"/>
          <w:b/>
          <w:sz w:val="24"/>
          <w:szCs w:val="24"/>
        </w:rPr>
        <w:t>SIS II sistemos ir komponentai.</w:t>
      </w:r>
    </w:p>
    <w:p w14:paraId="7EAF43FD" w14:textId="77777777" w:rsidR="00044AD7" w:rsidRPr="00F37FC6" w:rsidRDefault="00044AD7" w:rsidP="00044AD7">
      <w:pPr>
        <w:widowControl w:val="0"/>
        <w:suppressAutoHyphens/>
        <w:autoSpaceDE w:val="0"/>
        <w:autoSpaceDN w:val="0"/>
        <w:adjustRightInd w:val="0"/>
        <w:spacing w:after="0" w:line="240" w:lineRule="atLeast"/>
        <w:ind w:left="1080"/>
        <w:contextualSpacing/>
        <w:rPr>
          <w:rFonts w:ascii="Times New Roman" w:hAnsi="Times New Roman" w:cs="Times New Roman"/>
          <w:b/>
          <w:sz w:val="24"/>
          <w:szCs w:val="24"/>
        </w:rPr>
      </w:pPr>
    </w:p>
    <w:p w14:paraId="24D043A9" w14:textId="77777777" w:rsidR="00044AD7" w:rsidRPr="00F37FC6" w:rsidRDefault="00044AD7" w:rsidP="00044AD7">
      <w:pPr>
        <w:tabs>
          <w:tab w:val="left" w:pos="1276"/>
        </w:tabs>
        <w:spacing w:after="0"/>
        <w:ind w:firstLine="709"/>
        <w:contextualSpacing/>
        <w:rPr>
          <w:rFonts w:ascii="Times New Roman" w:hAnsi="Times New Roman" w:cs="Times New Roman"/>
          <w:sz w:val="24"/>
          <w:szCs w:val="24"/>
        </w:rPr>
      </w:pPr>
      <w:bookmarkStart w:id="17" w:name="__RefHeading___Toc359934118"/>
      <w:bookmarkEnd w:id="17"/>
      <w:r w:rsidRPr="00F37FC6">
        <w:rPr>
          <w:rFonts w:ascii="Times New Roman" w:hAnsi="Times New Roman" w:cs="Times New Roman"/>
          <w:sz w:val="24"/>
          <w:szCs w:val="24"/>
        </w:rPr>
        <w:t>Šiame skyriuje detalizuojamos SIS II sistemos ir komponentai.</w:t>
      </w:r>
    </w:p>
    <w:p w14:paraId="64C082E2" w14:textId="77777777" w:rsidR="00044AD7" w:rsidRPr="00F37FC6" w:rsidRDefault="00044AD7" w:rsidP="00044AD7">
      <w:pPr>
        <w:tabs>
          <w:tab w:val="left" w:pos="1276"/>
        </w:tabs>
        <w:spacing w:after="0"/>
        <w:ind w:firstLine="709"/>
        <w:contextualSpacing/>
        <w:rPr>
          <w:rFonts w:ascii="Times New Roman" w:hAnsi="Times New Roman" w:cs="Times New Roman"/>
          <w:sz w:val="24"/>
          <w:szCs w:val="24"/>
        </w:rPr>
      </w:pPr>
      <w:r w:rsidRPr="00F37FC6">
        <w:rPr>
          <w:rFonts w:ascii="Times New Roman" w:hAnsi="Times New Roman" w:cs="Times New Roman"/>
          <w:sz w:val="24"/>
          <w:szCs w:val="24"/>
        </w:rPr>
        <w:t>Šengeno informacinių visumą galima suskaidyti į šias zonas:</w:t>
      </w:r>
    </w:p>
    <w:p w14:paraId="486A05CC" w14:textId="77777777" w:rsidR="00044AD7" w:rsidRPr="00F37FC6" w:rsidRDefault="00044AD7" w:rsidP="009E4AE1">
      <w:pPr>
        <w:widowControl w:val="0"/>
        <w:numPr>
          <w:ilvl w:val="0"/>
          <w:numId w:val="23"/>
        </w:numPr>
        <w:tabs>
          <w:tab w:val="left" w:pos="1276"/>
        </w:tabs>
        <w:suppressAutoHyphens/>
        <w:autoSpaceDE w:val="0"/>
        <w:autoSpaceDN w:val="0"/>
        <w:adjustRightInd w:val="0"/>
        <w:spacing w:after="0" w:line="240" w:lineRule="atLeast"/>
        <w:ind w:left="0" w:firstLine="709"/>
        <w:contextualSpacing/>
        <w:rPr>
          <w:rFonts w:ascii="Times New Roman" w:hAnsi="Times New Roman" w:cs="Times New Roman"/>
          <w:sz w:val="24"/>
          <w:szCs w:val="24"/>
        </w:rPr>
      </w:pPr>
      <w:r w:rsidRPr="00F37FC6">
        <w:rPr>
          <w:rFonts w:ascii="Times New Roman" w:hAnsi="Times New Roman" w:cs="Times New Roman"/>
          <w:b/>
          <w:sz w:val="24"/>
          <w:szCs w:val="24"/>
        </w:rPr>
        <w:t>Naudotojų aplikacijos</w:t>
      </w:r>
      <w:r w:rsidRPr="00F37FC6">
        <w:rPr>
          <w:rFonts w:ascii="Times New Roman" w:hAnsi="Times New Roman" w:cs="Times New Roman"/>
          <w:sz w:val="24"/>
          <w:szCs w:val="24"/>
        </w:rPr>
        <w:t xml:space="preserve"> – nacionalinės sistemos, kur naudotojai per grafinę naudotojo sąsają tvarko nacionalinius ir Šengeno perspėjimus.</w:t>
      </w:r>
    </w:p>
    <w:p w14:paraId="266D39F4" w14:textId="77777777" w:rsidR="00044AD7" w:rsidRPr="00F37FC6" w:rsidRDefault="00044AD7" w:rsidP="009E4AE1">
      <w:pPr>
        <w:widowControl w:val="0"/>
        <w:numPr>
          <w:ilvl w:val="0"/>
          <w:numId w:val="23"/>
        </w:numPr>
        <w:tabs>
          <w:tab w:val="left" w:pos="1276"/>
        </w:tabs>
        <w:suppressAutoHyphens/>
        <w:autoSpaceDE w:val="0"/>
        <w:autoSpaceDN w:val="0"/>
        <w:adjustRightInd w:val="0"/>
        <w:spacing w:after="0" w:line="240" w:lineRule="atLeast"/>
        <w:ind w:left="0" w:firstLine="709"/>
        <w:contextualSpacing/>
        <w:rPr>
          <w:rFonts w:ascii="Times New Roman" w:hAnsi="Times New Roman" w:cs="Times New Roman"/>
          <w:sz w:val="24"/>
          <w:szCs w:val="24"/>
        </w:rPr>
      </w:pPr>
      <w:r w:rsidRPr="00F37FC6">
        <w:rPr>
          <w:rFonts w:ascii="Times New Roman" w:hAnsi="Times New Roman" w:cs="Times New Roman"/>
          <w:b/>
          <w:sz w:val="24"/>
          <w:szCs w:val="24"/>
        </w:rPr>
        <w:t xml:space="preserve">Vidinis sluoksnis </w:t>
      </w:r>
      <w:r w:rsidRPr="00F37FC6">
        <w:rPr>
          <w:rFonts w:ascii="Times New Roman" w:hAnsi="Times New Roman" w:cs="Times New Roman"/>
          <w:sz w:val="24"/>
          <w:szCs w:val="24"/>
        </w:rPr>
        <w:t>– tai komponentai nematomi naudotojui, tačiau juose kaupiama, apdorojama, transformuojama ir saugoma Šengeno perspėjimų informacija.</w:t>
      </w:r>
    </w:p>
    <w:p w14:paraId="47550D1F" w14:textId="77777777" w:rsidR="00044AD7" w:rsidRPr="00F37FC6" w:rsidRDefault="00044AD7" w:rsidP="009E4AE1">
      <w:pPr>
        <w:widowControl w:val="0"/>
        <w:numPr>
          <w:ilvl w:val="0"/>
          <w:numId w:val="23"/>
        </w:numPr>
        <w:tabs>
          <w:tab w:val="left" w:pos="1276"/>
        </w:tabs>
        <w:suppressAutoHyphens/>
        <w:autoSpaceDE w:val="0"/>
        <w:autoSpaceDN w:val="0"/>
        <w:adjustRightInd w:val="0"/>
        <w:spacing w:after="0" w:line="240" w:lineRule="atLeast"/>
        <w:ind w:left="0" w:firstLine="709"/>
        <w:contextualSpacing/>
        <w:rPr>
          <w:rFonts w:ascii="Times New Roman" w:hAnsi="Times New Roman" w:cs="Times New Roman"/>
          <w:sz w:val="24"/>
          <w:szCs w:val="24"/>
        </w:rPr>
      </w:pPr>
      <w:r w:rsidRPr="00F37FC6">
        <w:rPr>
          <w:rFonts w:ascii="Times New Roman" w:hAnsi="Times New Roman" w:cs="Times New Roman"/>
          <w:b/>
          <w:sz w:val="24"/>
          <w:szCs w:val="24"/>
        </w:rPr>
        <w:t xml:space="preserve">Išorinės sistemos </w:t>
      </w:r>
      <w:r w:rsidRPr="00F37FC6">
        <w:rPr>
          <w:rFonts w:ascii="Times New Roman" w:hAnsi="Times New Roman" w:cs="Times New Roman"/>
          <w:sz w:val="24"/>
          <w:szCs w:val="24"/>
        </w:rPr>
        <w:t>– tai įvairios išorinių institucijų informacinės sistemos, kurioms būtina gauti informaciją apie nacionalinius ir Šengeno perspėjimus.</w:t>
      </w:r>
    </w:p>
    <w:p w14:paraId="24E5430B" w14:textId="77777777" w:rsidR="00044AD7" w:rsidRPr="00F37FC6" w:rsidRDefault="00044AD7" w:rsidP="009E4AE1">
      <w:pPr>
        <w:widowControl w:val="0"/>
        <w:numPr>
          <w:ilvl w:val="0"/>
          <w:numId w:val="23"/>
        </w:numPr>
        <w:tabs>
          <w:tab w:val="left" w:pos="1276"/>
        </w:tabs>
        <w:suppressAutoHyphens/>
        <w:autoSpaceDE w:val="0"/>
        <w:autoSpaceDN w:val="0"/>
        <w:adjustRightInd w:val="0"/>
        <w:spacing w:after="0" w:line="240" w:lineRule="atLeast"/>
        <w:ind w:left="0" w:firstLine="709"/>
        <w:contextualSpacing/>
        <w:rPr>
          <w:rFonts w:ascii="Times New Roman" w:hAnsi="Times New Roman" w:cs="Times New Roman"/>
          <w:sz w:val="24"/>
          <w:szCs w:val="24"/>
        </w:rPr>
      </w:pPr>
      <w:r w:rsidRPr="00F37FC6">
        <w:rPr>
          <w:rFonts w:ascii="Times New Roman" w:hAnsi="Times New Roman" w:cs="Times New Roman"/>
          <w:b/>
          <w:sz w:val="24"/>
          <w:szCs w:val="24"/>
        </w:rPr>
        <w:t xml:space="preserve">Registracijos sistemos </w:t>
      </w:r>
      <w:r w:rsidRPr="00F37FC6">
        <w:rPr>
          <w:rFonts w:ascii="Times New Roman" w:hAnsi="Times New Roman" w:cs="Times New Roman"/>
          <w:sz w:val="24"/>
          <w:szCs w:val="24"/>
        </w:rPr>
        <w:t>– informacinės sistemos/registrai, arba jų „snapshotai“, kuriuose registruoti visi Lietuvos asmenys, juridiniai asmenys, ginklai, dokumentai ir kiti objektai. Iš šių registrų nacionalinės Šengeno informacinės sistemos (naudotojų aplikacijos) gauna anketinius ir kitokius asmens duomenis, taip pat techninius transporto priemonių, dokumentų duomenis.</w:t>
      </w:r>
    </w:p>
    <w:p w14:paraId="0A49BC3D" w14:textId="77777777" w:rsidR="00044AD7" w:rsidRPr="00F37FC6" w:rsidRDefault="00044AD7" w:rsidP="009E4AE1">
      <w:pPr>
        <w:widowControl w:val="0"/>
        <w:numPr>
          <w:ilvl w:val="0"/>
          <w:numId w:val="23"/>
        </w:numPr>
        <w:tabs>
          <w:tab w:val="left" w:pos="1276"/>
        </w:tabs>
        <w:suppressAutoHyphens/>
        <w:autoSpaceDE w:val="0"/>
        <w:autoSpaceDN w:val="0"/>
        <w:adjustRightInd w:val="0"/>
        <w:spacing w:after="0" w:line="240" w:lineRule="atLeast"/>
        <w:ind w:left="0" w:firstLine="709"/>
        <w:contextualSpacing/>
        <w:rPr>
          <w:rFonts w:ascii="Times New Roman" w:hAnsi="Times New Roman" w:cs="Times New Roman"/>
          <w:sz w:val="24"/>
          <w:szCs w:val="24"/>
        </w:rPr>
      </w:pPr>
      <w:r w:rsidRPr="00F37FC6">
        <w:rPr>
          <w:rFonts w:ascii="Times New Roman" w:hAnsi="Times New Roman" w:cs="Times New Roman"/>
          <w:b/>
          <w:sz w:val="24"/>
          <w:szCs w:val="24"/>
        </w:rPr>
        <w:t xml:space="preserve">Centrinė Šengeno sistema </w:t>
      </w:r>
      <w:r w:rsidRPr="00F37FC6">
        <w:rPr>
          <w:rFonts w:ascii="Times New Roman" w:hAnsi="Times New Roman" w:cs="Times New Roman"/>
          <w:sz w:val="24"/>
          <w:szCs w:val="24"/>
        </w:rPr>
        <w:t>– Europos komisijos centrinė Šengeno informacinė sistema, kur saugomi visų Šengeno narių perspėjimai.</w:t>
      </w:r>
    </w:p>
    <w:p w14:paraId="49C72F53" w14:textId="77777777" w:rsidR="00044AD7" w:rsidRPr="00F37FC6" w:rsidRDefault="00044AD7" w:rsidP="00044AD7">
      <w:pPr>
        <w:spacing w:after="0"/>
        <w:ind w:left="720"/>
        <w:contextualSpacing/>
        <w:rPr>
          <w:rFonts w:ascii="Times New Roman" w:hAnsi="Times New Roman" w:cs="Times New Roman"/>
          <w:sz w:val="24"/>
          <w:szCs w:val="24"/>
        </w:rPr>
      </w:pPr>
      <w:r w:rsidRPr="00F37FC6">
        <w:rPr>
          <w:rFonts w:ascii="Times New Roman" w:hAnsi="Times New Roman" w:cs="Times New Roman"/>
          <w:noProof/>
          <w:sz w:val="24"/>
          <w:szCs w:val="24"/>
          <w:lang w:eastAsia="lt-LT"/>
        </w:rPr>
        <w:lastRenderedPageBreak/>
        <w:drawing>
          <wp:inline distT="0" distB="0" distL="0" distR="0" wp14:anchorId="2EB035DC" wp14:editId="390F0666">
            <wp:extent cx="5693461" cy="4369270"/>
            <wp:effectExtent l="19050" t="0" r="2489" b="0"/>
            <wp:docPr id="5" name="Picture 4" descr="arc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h1.png"/>
                    <pic:cNvPicPr/>
                  </pic:nvPicPr>
                  <pic:blipFill>
                    <a:blip r:embed="rId13"/>
                    <a:stretch>
                      <a:fillRect/>
                    </a:stretch>
                  </pic:blipFill>
                  <pic:spPr>
                    <a:xfrm>
                      <a:off x="0" y="0"/>
                      <a:ext cx="5693461" cy="4369270"/>
                    </a:xfrm>
                    <a:prstGeom prst="rect">
                      <a:avLst/>
                    </a:prstGeom>
                  </pic:spPr>
                </pic:pic>
              </a:graphicData>
            </a:graphic>
          </wp:inline>
        </w:drawing>
      </w:r>
    </w:p>
    <w:p w14:paraId="796F61B5" w14:textId="77777777" w:rsidR="00044AD7" w:rsidRPr="00F37FC6" w:rsidRDefault="00044AD7" w:rsidP="009E4AE1">
      <w:pPr>
        <w:pStyle w:val="ydiagramaS"/>
        <w:numPr>
          <w:ilvl w:val="0"/>
          <w:numId w:val="18"/>
        </w:numPr>
        <w:spacing w:before="0"/>
        <w:ind w:left="1418" w:firstLine="0"/>
        <w:contextualSpacing/>
        <w:rPr>
          <w:rFonts w:ascii="Times New Roman" w:hAnsi="Times New Roman" w:cs="Times New Roman"/>
          <w:bCs w:val="0"/>
          <w:sz w:val="24"/>
          <w:szCs w:val="24"/>
        </w:rPr>
      </w:pPr>
      <w:r w:rsidRPr="00F37FC6">
        <w:rPr>
          <w:rFonts w:ascii="Times New Roman" w:hAnsi="Times New Roman" w:cs="Times New Roman"/>
          <w:bCs w:val="0"/>
          <w:sz w:val="24"/>
          <w:szCs w:val="24"/>
        </w:rPr>
        <w:t>Bendroji architektūra</w:t>
      </w:r>
      <w:r w:rsidRPr="00F37FC6">
        <w:rPr>
          <w:rStyle w:val="Puslapioinaosnuoroda"/>
          <w:rFonts w:ascii="Times New Roman" w:hAnsi="Times New Roman" w:cs="Times New Roman"/>
          <w:sz w:val="24"/>
          <w:szCs w:val="24"/>
        </w:rPr>
        <w:footnoteReference w:id="1"/>
      </w:r>
    </w:p>
    <w:p w14:paraId="410465CC" w14:textId="77777777" w:rsidR="00044AD7" w:rsidRPr="00F37FC6" w:rsidRDefault="00044AD7" w:rsidP="00044AD7">
      <w:pPr>
        <w:spacing w:after="0"/>
        <w:contextualSpacing/>
        <w:rPr>
          <w:rFonts w:ascii="Times New Roman" w:hAnsi="Times New Roman" w:cs="Times New Roman"/>
          <w:sz w:val="24"/>
          <w:szCs w:val="24"/>
        </w:rPr>
      </w:pPr>
    </w:p>
    <w:p w14:paraId="60C2257D" w14:textId="77777777" w:rsidR="00044AD7" w:rsidRPr="00F37FC6" w:rsidRDefault="00044AD7" w:rsidP="00044AD7">
      <w:pPr>
        <w:pStyle w:val="TextBody"/>
        <w:spacing w:after="0"/>
        <w:ind w:left="0" w:firstLine="851"/>
        <w:contextualSpacing/>
        <w:rPr>
          <w:rFonts w:ascii="Times New Roman" w:hAnsi="Times New Roman" w:cs="Times New Roman"/>
        </w:rPr>
      </w:pPr>
      <w:r w:rsidRPr="00F37FC6">
        <w:rPr>
          <w:rFonts w:ascii="Times New Roman" w:eastAsia="Times New Roman" w:hAnsi="Times New Roman" w:cs="Times New Roman"/>
        </w:rPr>
        <w:t>Pagrindinės NS.SIS II funkcijos įgyvendinamos vidiniame integracijos sluoksnyje. Jame vykdomas pranešimų priėmimas, transformavimas ir persiuntimas. Bendravimas su kitomis sąveikaujančiomis sistemomis vyksta teikiant ir kviečiant „</w:t>
      </w:r>
      <w:r w:rsidRPr="00F37FC6">
        <w:rPr>
          <w:rFonts w:ascii="Times New Roman" w:eastAsia="Times New Roman" w:hAnsi="Times New Roman" w:cs="Times New Roman"/>
          <w:i/>
        </w:rPr>
        <w:t xml:space="preserve">web </w:t>
      </w:r>
      <w:r w:rsidRPr="00F37FC6">
        <w:rPr>
          <w:rFonts w:ascii="Times New Roman" w:eastAsia="Times New Roman" w:hAnsi="Times New Roman" w:cs="Times New Roman"/>
        </w:rPr>
        <w:t>paslaugas“ bei naudojant JMS pranešimų eiles.</w:t>
      </w:r>
    </w:p>
    <w:p w14:paraId="13251936" w14:textId="77777777" w:rsidR="00044AD7" w:rsidRPr="00F37FC6" w:rsidRDefault="00044AD7" w:rsidP="00044AD7">
      <w:pPr>
        <w:pStyle w:val="TextBody"/>
        <w:spacing w:after="0"/>
        <w:ind w:firstLine="851"/>
        <w:contextualSpacing/>
        <w:rPr>
          <w:rFonts w:ascii="Times New Roman" w:hAnsi="Times New Roman" w:cs="Times New Roman"/>
        </w:rPr>
      </w:pPr>
      <w:r w:rsidRPr="00F37FC6">
        <w:rPr>
          <w:rFonts w:ascii="Times New Roman" w:eastAsia="Times New Roman" w:hAnsi="Times New Roman" w:cs="Times New Roman"/>
        </w:rPr>
        <w:t>Vidinis sluoksnis realizuoja tokias paslaugų ir funkcijų grupes:</w:t>
      </w:r>
    </w:p>
    <w:p w14:paraId="1144D635" w14:textId="77777777" w:rsidR="00044AD7" w:rsidRPr="00F37FC6" w:rsidRDefault="00044AD7" w:rsidP="009E4AE1">
      <w:pPr>
        <w:pStyle w:val="TextBody"/>
        <w:widowControl/>
        <w:numPr>
          <w:ilvl w:val="0"/>
          <w:numId w:val="20"/>
        </w:numPr>
        <w:spacing w:after="0" w:line="240" w:lineRule="auto"/>
        <w:ind w:left="1440" w:firstLine="851"/>
        <w:contextualSpacing/>
        <w:jc w:val="left"/>
        <w:rPr>
          <w:rFonts w:ascii="Times New Roman" w:hAnsi="Times New Roman" w:cs="Times New Roman"/>
        </w:rPr>
      </w:pPr>
      <w:r w:rsidRPr="00F37FC6">
        <w:rPr>
          <w:rFonts w:ascii="Times New Roman" w:eastAsia="Times New Roman" w:hAnsi="Times New Roman" w:cs="Times New Roman"/>
        </w:rPr>
        <w:t>Pranešimų mainai su CS.SIS II;</w:t>
      </w:r>
    </w:p>
    <w:p w14:paraId="18DA5B77" w14:textId="77777777" w:rsidR="00044AD7" w:rsidRPr="00F37FC6" w:rsidRDefault="00044AD7" w:rsidP="009E4AE1">
      <w:pPr>
        <w:pStyle w:val="TextBody"/>
        <w:widowControl/>
        <w:numPr>
          <w:ilvl w:val="0"/>
          <w:numId w:val="20"/>
        </w:numPr>
        <w:spacing w:after="0" w:line="240" w:lineRule="auto"/>
        <w:ind w:left="1440" w:firstLine="851"/>
        <w:contextualSpacing/>
        <w:jc w:val="left"/>
        <w:rPr>
          <w:rFonts w:ascii="Times New Roman" w:hAnsi="Times New Roman" w:cs="Times New Roman"/>
        </w:rPr>
      </w:pPr>
      <w:r w:rsidRPr="00F37FC6">
        <w:rPr>
          <w:rFonts w:ascii="Times New Roman" w:eastAsia="Times New Roman" w:hAnsi="Times New Roman" w:cs="Times New Roman"/>
        </w:rPr>
        <w:t>Pranešimų mainai su nacionalinėmis sistemomis;</w:t>
      </w:r>
    </w:p>
    <w:p w14:paraId="0BF39E27" w14:textId="77777777" w:rsidR="00044AD7" w:rsidRPr="00F37FC6" w:rsidRDefault="00044AD7" w:rsidP="009E4AE1">
      <w:pPr>
        <w:pStyle w:val="TextBody"/>
        <w:widowControl/>
        <w:numPr>
          <w:ilvl w:val="0"/>
          <w:numId w:val="20"/>
        </w:numPr>
        <w:spacing w:after="0" w:line="240" w:lineRule="auto"/>
        <w:ind w:left="1440" w:firstLine="851"/>
        <w:contextualSpacing/>
        <w:jc w:val="left"/>
        <w:rPr>
          <w:rFonts w:ascii="Times New Roman" w:hAnsi="Times New Roman" w:cs="Times New Roman"/>
        </w:rPr>
      </w:pPr>
      <w:r w:rsidRPr="00F37FC6">
        <w:rPr>
          <w:rFonts w:ascii="Times New Roman" w:eastAsia="Times New Roman" w:hAnsi="Times New Roman" w:cs="Times New Roman"/>
        </w:rPr>
        <w:t>Informacijos paėmimas iš kitų išorinių ir CDB sistemų;</w:t>
      </w:r>
    </w:p>
    <w:p w14:paraId="1C07014E" w14:textId="77777777" w:rsidR="00044AD7" w:rsidRPr="00F37FC6" w:rsidRDefault="00044AD7" w:rsidP="009E4AE1">
      <w:pPr>
        <w:pStyle w:val="TextBody"/>
        <w:widowControl/>
        <w:numPr>
          <w:ilvl w:val="0"/>
          <w:numId w:val="20"/>
        </w:numPr>
        <w:spacing w:after="0" w:line="240" w:lineRule="auto"/>
        <w:ind w:left="1440" w:firstLine="851"/>
        <w:contextualSpacing/>
        <w:jc w:val="left"/>
        <w:rPr>
          <w:rFonts w:ascii="Times New Roman" w:hAnsi="Times New Roman" w:cs="Times New Roman"/>
        </w:rPr>
      </w:pPr>
      <w:r w:rsidRPr="00F37FC6">
        <w:rPr>
          <w:rFonts w:ascii="Times New Roman" w:eastAsia="Times New Roman" w:hAnsi="Times New Roman" w:cs="Times New Roman"/>
        </w:rPr>
        <w:t>Vartotojų administravimas ir sauga;</w:t>
      </w:r>
    </w:p>
    <w:p w14:paraId="53C9DD95" w14:textId="77777777" w:rsidR="00044AD7" w:rsidRPr="00F37FC6" w:rsidRDefault="00044AD7" w:rsidP="009E4AE1">
      <w:pPr>
        <w:pStyle w:val="TextBody"/>
        <w:widowControl/>
        <w:numPr>
          <w:ilvl w:val="0"/>
          <w:numId w:val="20"/>
        </w:numPr>
        <w:spacing w:after="0" w:line="240" w:lineRule="auto"/>
        <w:ind w:left="1440" w:firstLine="851"/>
        <w:contextualSpacing/>
        <w:jc w:val="left"/>
        <w:rPr>
          <w:rFonts w:ascii="Times New Roman" w:hAnsi="Times New Roman" w:cs="Times New Roman"/>
        </w:rPr>
      </w:pPr>
      <w:r w:rsidRPr="00F37FC6">
        <w:rPr>
          <w:rFonts w:ascii="Times New Roman" w:eastAsia="Times New Roman" w:hAnsi="Times New Roman" w:cs="Times New Roman"/>
        </w:rPr>
        <w:t>Papildomos paslaugos ir funkcijos.</w:t>
      </w:r>
      <w:bookmarkStart w:id="18" w:name="__RefHeading___Toc359934119"/>
      <w:bookmarkEnd w:id="18"/>
    </w:p>
    <w:p w14:paraId="02468B94" w14:textId="77777777" w:rsidR="00044AD7" w:rsidRPr="00F37FC6" w:rsidRDefault="00044AD7" w:rsidP="00044AD7">
      <w:pPr>
        <w:pStyle w:val="TextBody"/>
        <w:widowControl/>
        <w:spacing w:after="0" w:line="240" w:lineRule="auto"/>
        <w:ind w:left="0" w:firstLine="0"/>
        <w:contextualSpacing/>
        <w:jc w:val="center"/>
        <w:rPr>
          <w:rFonts w:ascii="Times New Roman" w:eastAsia="Times New Roman" w:hAnsi="Times New Roman" w:cs="Times New Roman"/>
          <w:b/>
        </w:rPr>
      </w:pPr>
    </w:p>
    <w:p w14:paraId="67655633" w14:textId="77777777" w:rsidR="00044AD7" w:rsidRPr="00F37FC6" w:rsidRDefault="00044AD7" w:rsidP="00044AD7">
      <w:pPr>
        <w:pStyle w:val="TextBody"/>
        <w:widowControl/>
        <w:spacing w:after="0" w:line="240" w:lineRule="auto"/>
        <w:ind w:left="0" w:firstLine="0"/>
        <w:contextualSpacing/>
        <w:jc w:val="center"/>
        <w:rPr>
          <w:rFonts w:ascii="Times New Roman" w:eastAsia="Times New Roman" w:hAnsi="Times New Roman" w:cs="Times New Roman"/>
          <w:b/>
        </w:rPr>
      </w:pPr>
      <w:r w:rsidRPr="00F37FC6">
        <w:rPr>
          <w:rFonts w:ascii="Times New Roman" w:eastAsia="Times New Roman" w:hAnsi="Times New Roman" w:cs="Times New Roman"/>
          <w:b/>
        </w:rPr>
        <w:t>Naudotojų aplikacijos.</w:t>
      </w:r>
    </w:p>
    <w:p w14:paraId="2597AA7E" w14:textId="77777777" w:rsidR="000F1727" w:rsidRPr="00F37FC6" w:rsidRDefault="000F1727" w:rsidP="00044AD7">
      <w:pPr>
        <w:pStyle w:val="TextBody"/>
        <w:widowControl/>
        <w:spacing w:after="0" w:line="240" w:lineRule="auto"/>
        <w:ind w:left="0" w:firstLine="0"/>
        <w:contextualSpacing/>
        <w:jc w:val="center"/>
        <w:rPr>
          <w:rFonts w:ascii="Times New Roman" w:hAnsi="Times New Roman" w:cs="Times New Roman"/>
          <w:b/>
        </w:rPr>
      </w:pPr>
    </w:p>
    <w:p w14:paraId="35A8CD87"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Naudotojų aplikacijos – visi registrai ir informacinės sistemos, kurios tiesiogiai susijusios su Šengeno perspėjimais, kurie leidžia paskelbti/koreguoti/nutraukti perspėjimą Šengeno informacinėje sistemoje, tikrinti Šengeno perspėjimus.</w:t>
      </w:r>
    </w:p>
    <w:p w14:paraId="27E18D36"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t>ITPR</w:t>
      </w:r>
      <w:r w:rsidRPr="00F37FC6">
        <w:rPr>
          <w:rFonts w:ascii="Times New Roman" w:hAnsi="Times New Roman" w:cs="Times New Roman"/>
          <w:sz w:val="24"/>
          <w:szCs w:val="24"/>
        </w:rPr>
        <w:t xml:space="preserve"> – ieškomų transporto priemonių registras. Įgalina skelbti/koreguoti/nutraukti/tikrinti kelių transporto priemonių, industrinių įrenginių, laivų, orlaivių, valstybinių numerių ženklų nacionalinius ir Šengeno perspėjimus.</w:t>
      </w:r>
    </w:p>
    <w:p w14:paraId="12F309F1"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t>IGR</w:t>
      </w:r>
      <w:r w:rsidRPr="00F37FC6">
        <w:rPr>
          <w:rFonts w:ascii="Times New Roman" w:hAnsi="Times New Roman" w:cs="Times New Roman"/>
          <w:sz w:val="24"/>
          <w:szCs w:val="24"/>
        </w:rPr>
        <w:t xml:space="preserve"> – ieškomų ginklų registras. Įgalina skelbti/koreguoti/nutraukti/tikrinti ieškomų ginklų nacionalinius ir Šengeno perspėjimus.</w:t>
      </w:r>
    </w:p>
    <w:p w14:paraId="10D1144E"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t>INDR</w:t>
      </w:r>
      <w:r w:rsidRPr="00F37FC6">
        <w:rPr>
          <w:rFonts w:ascii="Times New Roman" w:hAnsi="Times New Roman" w:cs="Times New Roman"/>
          <w:sz w:val="24"/>
          <w:szCs w:val="24"/>
        </w:rPr>
        <w:t xml:space="preserve"> – ieškomų  ir rastų numeruotų ir individualius požymius turinčių daiktų   ir dokumentų registras. Įgalina skelbti/koreguoti/nutraukti/tikrinti dokumentų ir kitų numeruotų daiktų nacionalinius ir Šengeno perspėjimus.</w:t>
      </w:r>
    </w:p>
    <w:p w14:paraId="4004BF31"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lastRenderedPageBreak/>
        <w:t>IAR</w:t>
      </w:r>
      <w:r w:rsidRPr="00F37FC6">
        <w:rPr>
          <w:rFonts w:ascii="Times New Roman" w:hAnsi="Times New Roman" w:cs="Times New Roman"/>
          <w:sz w:val="24"/>
          <w:szCs w:val="24"/>
        </w:rPr>
        <w:t xml:space="preserve"> – ieškomų asmenų, neatpažintų lavonų ir nežinomų bejėgių asmenų žinybinis  registras. Įgalina skelbti/koreguoti/nutraukti/tikrinti asmenų nacionalinius ir Šengeno perspėjimus.</w:t>
      </w:r>
    </w:p>
    <w:p w14:paraId="11277FE3"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t>PPPTR</w:t>
      </w:r>
      <w:r w:rsidRPr="00F37FC6">
        <w:rPr>
          <w:rFonts w:ascii="Times New Roman" w:hAnsi="Times New Roman" w:cs="Times New Roman"/>
          <w:sz w:val="24"/>
          <w:szCs w:val="24"/>
        </w:rPr>
        <w:t xml:space="preserve"> – prevencinių poveikio priemonių  taikymo registras. Įgalina skelbti/koreguoti/nutraukti/tikrinti asmenų nacionalinius ir Šengeno perspėjimus, susijusius su prevencinio poveikio priemonėmis.</w:t>
      </w:r>
    </w:p>
    <w:p w14:paraId="3361ED13"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t>POLIS naršyklė II</w:t>
      </w:r>
      <w:r w:rsidRPr="00F37FC6">
        <w:rPr>
          <w:rFonts w:ascii="Times New Roman" w:hAnsi="Times New Roman" w:cs="Times New Roman"/>
          <w:sz w:val="24"/>
          <w:szCs w:val="24"/>
        </w:rPr>
        <w:t xml:space="preserve"> – naršyklė, kurioje pareigūnai ieško visų su asmeniu/objektu susijusių duomenų (tame tarpe ir nacionalinių bei SIS II perspėjimų).</w:t>
      </w:r>
    </w:p>
    <w:p w14:paraId="4ED0C1ED"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t>UR-NA</w:t>
      </w:r>
      <w:r w:rsidRPr="00F37FC6">
        <w:rPr>
          <w:rFonts w:ascii="Times New Roman" w:hAnsi="Times New Roman" w:cs="Times New Roman"/>
          <w:sz w:val="24"/>
          <w:szCs w:val="24"/>
        </w:rPr>
        <w:t xml:space="preserve"> – užsieniečių registro nepageidaujamų asmenų modulis. Įgalina skelbti/koreguoti/nutraukti/tikrinti asmenų nacionalinius ir Šengeno perspėjimus  dėl nepageidaujamų asmenų.</w:t>
      </w:r>
    </w:p>
    <w:p w14:paraId="39AC7AA3"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Naudotojų aplikacijos nacionalinius perspėjimus saugo savo reliacinėse bazėse. SIS II perspėjimus nacionalinės sistemos perduoda bei gauna iš NS-SIS II per NS-SIS II sąsają.</w:t>
      </w:r>
      <w:bookmarkStart w:id="19" w:name="__RefHeading___Toc359934120"/>
      <w:bookmarkEnd w:id="19"/>
    </w:p>
    <w:p w14:paraId="28E99B61" w14:textId="77777777" w:rsidR="00044AD7" w:rsidRPr="00F37FC6" w:rsidRDefault="00044AD7" w:rsidP="00044AD7">
      <w:pPr>
        <w:spacing w:after="0"/>
        <w:ind w:left="2592" w:firstLine="1296"/>
        <w:contextualSpacing/>
        <w:rPr>
          <w:rFonts w:ascii="Times New Roman" w:hAnsi="Times New Roman" w:cs="Times New Roman"/>
          <w:b/>
          <w:sz w:val="24"/>
          <w:szCs w:val="24"/>
        </w:rPr>
      </w:pPr>
    </w:p>
    <w:p w14:paraId="24FA9BC0" w14:textId="77777777" w:rsidR="00044AD7" w:rsidRPr="00F37FC6" w:rsidRDefault="00044AD7" w:rsidP="00044AD7">
      <w:pPr>
        <w:spacing w:after="0"/>
        <w:ind w:left="2592" w:firstLine="1296"/>
        <w:contextualSpacing/>
        <w:rPr>
          <w:rFonts w:ascii="Times New Roman" w:hAnsi="Times New Roman" w:cs="Times New Roman"/>
          <w:b/>
          <w:sz w:val="24"/>
          <w:szCs w:val="24"/>
        </w:rPr>
      </w:pPr>
      <w:r w:rsidRPr="00F37FC6">
        <w:rPr>
          <w:rFonts w:ascii="Times New Roman" w:hAnsi="Times New Roman" w:cs="Times New Roman"/>
          <w:b/>
          <w:sz w:val="24"/>
          <w:szCs w:val="24"/>
        </w:rPr>
        <w:t>Vidinis sluoksnis.</w:t>
      </w:r>
    </w:p>
    <w:p w14:paraId="4E84B892" w14:textId="77777777" w:rsidR="00044AD7" w:rsidRPr="00F37FC6" w:rsidRDefault="00044AD7" w:rsidP="00044AD7">
      <w:pPr>
        <w:spacing w:after="0"/>
        <w:ind w:left="2592" w:firstLine="1296"/>
        <w:contextualSpacing/>
        <w:rPr>
          <w:rFonts w:ascii="Times New Roman" w:hAnsi="Times New Roman" w:cs="Times New Roman"/>
          <w:b/>
          <w:sz w:val="24"/>
          <w:szCs w:val="24"/>
        </w:rPr>
      </w:pPr>
    </w:p>
    <w:p w14:paraId="3D35E17A"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Vidiniam sluoksniui priklauso sistemos, kurios naudotojui nematomos. Šios sistemos atlieka integravimo, transformavimo, duomenų saugojimo funkcijas. Šių aplikacijų pagalba programuotojai ir sistemų administratoriai konfigūruoja ir valdo N.SIS ir nacionalines IS.</w:t>
      </w:r>
    </w:p>
    <w:p w14:paraId="5717DF29"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t>KL</w:t>
      </w:r>
      <w:r w:rsidRPr="00F37FC6">
        <w:rPr>
          <w:rFonts w:ascii="Times New Roman" w:hAnsi="Times New Roman" w:cs="Times New Roman"/>
          <w:sz w:val="24"/>
          <w:szCs w:val="24"/>
        </w:rPr>
        <w:t xml:space="preserve"> – klasifikatorių posistemė. Šioje posistemėje saugomi nacionalinių sistemų ir Šengeno klasifikatoriai bei jų reikšmės. </w:t>
      </w:r>
    </w:p>
    <w:p w14:paraId="49D8F991"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t>AUDIT III</w:t>
      </w:r>
      <w:r w:rsidRPr="00F37FC6">
        <w:rPr>
          <w:rFonts w:ascii="Times New Roman" w:hAnsi="Times New Roman" w:cs="Times New Roman"/>
          <w:sz w:val="24"/>
          <w:szCs w:val="24"/>
        </w:rPr>
        <w:t xml:space="preserve"> -  naudotojų auditavimo sistema. Šioje sistemoje kaupiami ir peržiūrimi naudotojų veiksmai, kuriuos jie atliko naudotojų aplikacijose.</w:t>
      </w:r>
    </w:p>
    <w:p w14:paraId="23EB0911"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t>ADMIN III</w:t>
      </w:r>
      <w:r w:rsidRPr="00F37FC6">
        <w:rPr>
          <w:rFonts w:ascii="Times New Roman" w:hAnsi="Times New Roman" w:cs="Times New Roman"/>
          <w:sz w:val="24"/>
          <w:szCs w:val="24"/>
        </w:rPr>
        <w:t xml:space="preserve"> –  naudotojų administravimo sistema. Šioje sistemoje registruojami naudotojai, jų prieigos parametrai (prisijungimo vardas, slaptažodis) bei rolės.</w:t>
      </w:r>
    </w:p>
    <w:p w14:paraId="0AC79F68"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t>NC</w:t>
      </w:r>
      <w:r w:rsidRPr="00F37FC6">
        <w:rPr>
          <w:rFonts w:ascii="Times New Roman" w:hAnsi="Times New Roman" w:cs="Times New Roman"/>
          <w:sz w:val="24"/>
          <w:szCs w:val="24"/>
        </w:rPr>
        <w:t xml:space="preserve"> –C.SIS II duomenų bazės Lietuvos nacionalinė kopija.  NC saugomi visi Šengeno perspėjimai. NC skirta tik Lietuvos Respublikos reikmėms. NC padidina Šengeno duomenų pasiekiamumą.</w:t>
      </w:r>
    </w:p>
    <w:p w14:paraId="273AFE2C"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t>NS.SIS II</w:t>
      </w:r>
      <w:r w:rsidRPr="00F37FC6">
        <w:rPr>
          <w:rFonts w:ascii="Times New Roman" w:hAnsi="Times New Roman" w:cs="Times New Roman"/>
          <w:sz w:val="24"/>
          <w:szCs w:val="24"/>
        </w:rPr>
        <w:t xml:space="preserve"> – tarpinis komponentas, užtikrinantis ryšį su centrine Šengeno informacine sistema C.SIS II bei NC.</w:t>
      </w:r>
      <w:bookmarkStart w:id="20" w:name="__RefHeading___Toc359934121"/>
      <w:bookmarkEnd w:id="20"/>
    </w:p>
    <w:p w14:paraId="1D35A9F7" w14:textId="77777777" w:rsidR="00044AD7" w:rsidRPr="00F37FC6" w:rsidRDefault="00044AD7" w:rsidP="00044AD7">
      <w:pPr>
        <w:spacing w:after="0"/>
        <w:ind w:left="1296" w:firstLine="1296"/>
        <w:contextualSpacing/>
        <w:rPr>
          <w:rFonts w:ascii="Times New Roman" w:hAnsi="Times New Roman" w:cs="Times New Roman"/>
          <w:b/>
          <w:sz w:val="24"/>
          <w:szCs w:val="24"/>
        </w:rPr>
      </w:pPr>
      <w:r w:rsidRPr="00F37FC6">
        <w:rPr>
          <w:rFonts w:ascii="Times New Roman" w:hAnsi="Times New Roman" w:cs="Times New Roman"/>
          <w:b/>
          <w:sz w:val="24"/>
          <w:szCs w:val="24"/>
        </w:rPr>
        <w:t xml:space="preserve">         </w:t>
      </w:r>
    </w:p>
    <w:p w14:paraId="2EC62340" w14:textId="77777777" w:rsidR="00044AD7" w:rsidRPr="00F37FC6" w:rsidRDefault="00044AD7" w:rsidP="00044AD7">
      <w:pPr>
        <w:spacing w:after="0"/>
        <w:contextualSpacing/>
        <w:jc w:val="center"/>
        <w:rPr>
          <w:rFonts w:ascii="Times New Roman" w:hAnsi="Times New Roman" w:cs="Times New Roman"/>
          <w:sz w:val="24"/>
          <w:szCs w:val="24"/>
        </w:rPr>
      </w:pPr>
      <w:r w:rsidRPr="00F37FC6">
        <w:rPr>
          <w:rFonts w:ascii="Times New Roman" w:hAnsi="Times New Roman" w:cs="Times New Roman"/>
          <w:b/>
          <w:sz w:val="24"/>
          <w:szCs w:val="24"/>
        </w:rPr>
        <w:t>NS.SIS II komponentai</w:t>
      </w:r>
      <w:r w:rsidRPr="00F37FC6">
        <w:rPr>
          <w:rFonts w:ascii="Times New Roman" w:hAnsi="Times New Roman" w:cs="Times New Roman"/>
          <w:sz w:val="24"/>
          <w:szCs w:val="24"/>
        </w:rPr>
        <w:t>.</w:t>
      </w:r>
    </w:p>
    <w:p w14:paraId="024322C6" w14:textId="77777777" w:rsidR="00044AD7" w:rsidRPr="00F37FC6" w:rsidRDefault="00044AD7" w:rsidP="00044AD7">
      <w:pPr>
        <w:spacing w:after="0"/>
        <w:ind w:firstLine="851"/>
        <w:contextualSpacing/>
        <w:rPr>
          <w:rFonts w:ascii="Times New Roman" w:hAnsi="Times New Roman" w:cs="Times New Roman"/>
          <w:sz w:val="24"/>
          <w:szCs w:val="24"/>
        </w:rPr>
      </w:pPr>
    </w:p>
    <w:p w14:paraId="6499B535"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NS.SIS II komponentas priima iš susijusių nacionalinių sistemų duomenis apie perspėjimus (paskelbimus/koregavimus/nutraukimus) ir persiunčia juos į C-SIS II. Jei C.SIS II dėl įvairių priežasčių tampa nepasiekiamas, NS.SIS II toliau priima ir apdoroja pranešimus ir persiunčia juos į C.SIS II kai jis vėl tampa pasiekiamas.</w:t>
      </w:r>
    </w:p>
    <w:p w14:paraId="77C9A3B2"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NS.SIS II iš C.SIS II priima „broadcast“ pranešimus apie paskelbtus perspėjimus ir juos talpina NC.</w:t>
      </w:r>
    </w:p>
    <w:p w14:paraId="0D99D4A9"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NS.SIS II taip pat aptarnauja nacionalinių sistemų paieškų užklausas. NS.SIS II išlaiko originalią CS.SIS sąsają aprašomą ICD dokumente. NS.SIS II užklausas vykdo iš NC. NC duomenų bazę apkrauna tik nacionalinės sistemos, tokiu būdu užklausos yra našesnės. Jei C.SIS II dėl įvairių priežasčių tampa nepasiekiamas, į NS.SIS II siunčiamų užklausų tai visiškai neįtakoja, nes jos vykdomos NC. Taip užtikrinamas didelis Šengeno duomenų pasiekiamumas nacionalinėms sistemoms.</w:t>
      </w:r>
    </w:p>
    <w:p w14:paraId="61800792"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NS.SIS II detaliai aprašomas dokumente „NS-SIS II architektūra“.</w:t>
      </w:r>
      <w:bookmarkStart w:id="21" w:name="__RefHeading___Toc359934122"/>
      <w:bookmarkEnd w:id="21"/>
    </w:p>
    <w:p w14:paraId="07AF6461" w14:textId="77777777" w:rsidR="00044AD7" w:rsidRPr="00F37FC6" w:rsidRDefault="00044AD7" w:rsidP="00044AD7">
      <w:pPr>
        <w:spacing w:after="0"/>
        <w:ind w:left="2592" w:firstLine="851"/>
        <w:contextualSpacing/>
        <w:rPr>
          <w:rFonts w:ascii="Times New Roman" w:hAnsi="Times New Roman" w:cs="Times New Roman"/>
          <w:b/>
          <w:sz w:val="24"/>
          <w:szCs w:val="24"/>
        </w:rPr>
      </w:pPr>
      <w:r w:rsidRPr="00F37FC6">
        <w:rPr>
          <w:rFonts w:ascii="Times New Roman" w:hAnsi="Times New Roman" w:cs="Times New Roman"/>
          <w:b/>
          <w:sz w:val="24"/>
          <w:szCs w:val="24"/>
        </w:rPr>
        <w:t xml:space="preserve">       </w:t>
      </w:r>
    </w:p>
    <w:p w14:paraId="6EAA85C6" w14:textId="06CB268E" w:rsidR="00044AD7" w:rsidRPr="00F37FC6" w:rsidRDefault="00044AD7" w:rsidP="00044AD7">
      <w:pPr>
        <w:spacing w:after="0"/>
        <w:ind w:left="2592" w:firstLine="851"/>
        <w:contextualSpacing/>
        <w:rPr>
          <w:rFonts w:ascii="Times New Roman" w:hAnsi="Times New Roman" w:cs="Times New Roman"/>
          <w:sz w:val="24"/>
          <w:szCs w:val="24"/>
        </w:rPr>
      </w:pPr>
      <w:r w:rsidRPr="00F37FC6">
        <w:rPr>
          <w:rFonts w:ascii="Times New Roman" w:hAnsi="Times New Roman" w:cs="Times New Roman"/>
          <w:b/>
          <w:sz w:val="24"/>
          <w:szCs w:val="24"/>
        </w:rPr>
        <w:t xml:space="preserve">               SIS II tinklo topologija</w:t>
      </w:r>
      <w:r w:rsidRPr="00F37FC6">
        <w:rPr>
          <w:rFonts w:ascii="Times New Roman" w:hAnsi="Times New Roman" w:cs="Times New Roman"/>
          <w:sz w:val="24"/>
          <w:szCs w:val="24"/>
        </w:rPr>
        <w:t>.</w:t>
      </w:r>
    </w:p>
    <w:p w14:paraId="184BFE90" w14:textId="77777777" w:rsidR="002B624D" w:rsidRPr="00F37FC6" w:rsidRDefault="002B624D" w:rsidP="00044AD7">
      <w:pPr>
        <w:spacing w:after="0"/>
        <w:ind w:left="2592" w:firstLine="851"/>
        <w:contextualSpacing/>
        <w:rPr>
          <w:rFonts w:ascii="Times New Roman" w:hAnsi="Times New Roman" w:cs="Times New Roman"/>
          <w:sz w:val="24"/>
          <w:szCs w:val="24"/>
        </w:rPr>
      </w:pPr>
    </w:p>
    <w:p w14:paraId="1EDAE109"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 xml:space="preserve"> </w:t>
      </w:r>
      <w:r w:rsidRPr="00F37FC6">
        <w:rPr>
          <w:rFonts w:ascii="Times New Roman" w:hAnsi="Times New Roman" w:cs="Times New Roman"/>
          <w:sz w:val="24"/>
          <w:szCs w:val="24"/>
        </w:rPr>
        <w:tab/>
        <w:t>SISII ryšio tiekėjai kiekvienoje Šengeno valstybėje įrengia saugaus SIS II tinklo mazgą LNI (</w:t>
      </w:r>
      <w:r w:rsidRPr="00F37FC6">
        <w:rPr>
          <w:rFonts w:ascii="Times New Roman" w:hAnsi="Times New Roman" w:cs="Times New Roman"/>
          <w:i/>
          <w:sz w:val="24"/>
          <w:szCs w:val="24"/>
        </w:rPr>
        <w:t>Local National Interface</w:t>
      </w:r>
      <w:r w:rsidRPr="00F37FC6">
        <w:rPr>
          <w:rFonts w:ascii="Times New Roman" w:hAnsi="Times New Roman" w:cs="Times New Roman"/>
          <w:sz w:val="24"/>
          <w:szCs w:val="24"/>
        </w:rPr>
        <w:t>).</w:t>
      </w:r>
    </w:p>
    <w:p w14:paraId="4DF7E385"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LNI žymi ribą tarp nacionalinės terpės ir centrinės terpės. Kiekviena Šengeno valstybė  narė atsako už nacionalinių duomenų perdavimo bei saugos užtikrinimą. Tam panaudojama NS.SIS II komponentas. Už centrinės terpės duomenų perdavimą atsako C.SIS II valdymo organizacija. NS.SIS II iš vienos pusės palaiko ryšį su C.SIS-II, iš kitos – su nacionalinių sistemų visuma.</w:t>
      </w:r>
    </w:p>
    <w:p w14:paraId="39E04992"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lastRenderedPageBreak/>
        <w:t>NS.SIS II tiesiai komunikuoja su C.SIS II prieigos tašku LNI per ryšio adapterius, numatytus NS.SIS II sprendime. Kitas adapterių rinkinys palaiko ryšį su nacionalinių sistemų visuma. Tam numatyta eilė protokolų ir duomenų formatų.</w:t>
      </w:r>
    </w:p>
    <w:p w14:paraId="6C734139" w14:textId="77777777" w:rsidR="00044AD7" w:rsidRPr="00F37FC6" w:rsidRDefault="00044AD7" w:rsidP="00044AD7">
      <w:pPr>
        <w:pStyle w:val="TextBody"/>
        <w:spacing w:after="0"/>
        <w:ind w:hanging="436"/>
        <w:contextualSpacing/>
        <w:jc w:val="left"/>
        <w:rPr>
          <w:rFonts w:ascii="Times New Roman" w:hAnsi="Times New Roman" w:cs="Times New Roman"/>
        </w:rPr>
      </w:pPr>
      <w:r w:rsidRPr="00F37FC6">
        <w:rPr>
          <w:rFonts w:ascii="Times New Roman" w:hAnsi="Times New Roman" w:cs="Times New Roman"/>
          <w:noProof/>
          <w:lang w:eastAsia="lt-LT"/>
        </w:rPr>
        <w:drawing>
          <wp:inline distT="0" distB="0" distL="0" distR="0" wp14:anchorId="107549DB" wp14:editId="7E9EFF04">
            <wp:extent cx="6188710" cy="4387699"/>
            <wp:effectExtent l="19050" t="0" r="254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4"/>
                    <a:srcRect/>
                    <a:stretch>
                      <a:fillRect/>
                    </a:stretch>
                  </pic:blipFill>
                  <pic:spPr bwMode="auto">
                    <a:xfrm>
                      <a:off x="0" y="0"/>
                      <a:ext cx="6188710" cy="4387699"/>
                    </a:xfrm>
                    <a:prstGeom prst="rect">
                      <a:avLst/>
                    </a:prstGeom>
                    <a:noFill/>
                    <a:ln w="9525">
                      <a:noFill/>
                      <a:miter lim="800000"/>
                      <a:headEnd/>
                      <a:tailEnd/>
                    </a:ln>
                  </pic:spPr>
                </pic:pic>
              </a:graphicData>
            </a:graphic>
          </wp:inline>
        </w:drawing>
      </w:r>
    </w:p>
    <w:p w14:paraId="1C9A2A16" w14:textId="77777777" w:rsidR="00044AD7" w:rsidRPr="00F37FC6" w:rsidRDefault="00044AD7" w:rsidP="009E4AE1">
      <w:pPr>
        <w:pStyle w:val="ydiagramaS"/>
        <w:numPr>
          <w:ilvl w:val="0"/>
          <w:numId w:val="18"/>
        </w:numPr>
        <w:spacing w:before="0"/>
        <w:contextualSpacing/>
        <w:rPr>
          <w:rFonts w:ascii="Times New Roman" w:hAnsi="Times New Roman" w:cs="Times New Roman"/>
          <w:bCs w:val="0"/>
          <w:sz w:val="24"/>
          <w:szCs w:val="24"/>
        </w:rPr>
      </w:pPr>
      <w:r w:rsidRPr="00F37FC6">
        <w:rPr>
          <w:rFonts w:ascii="Times New Roman" w:hAnsi="Times New Roman" w:cs="Times New Roman"/>
          <w:bCs w:val="0"/>
          <w:sz w:val="24"/>
          <w:szCs w:val="24"/>
        </w:rPr>
        <w:t>NS.SIS II komunikacijos principai</w:t>
      </w:r>
    </w:p>
    <w:p w14:paraId="614D4390" w14:textId="77777777" w:rsidR="00044AD7" w:rsidRPr="00F37FC6" w:rsidRDefault="00044AD7" w:rsidP="00044AD7">
      <w:pPr>
        <w:pStyle w:val="TextBody"/>
        <w:spacing w:after="0"/>
        <w:ind w:hanging="436"/>
        <w:contextualSpacing/>
        <w:jc w:val="left"/>
        <w:rPr>
          <w:rFonts w:ascii="Times New Roman" w:eastAsia="Times New Roman" w:hAnsi="Times New Roman" w:cs="Times New Roman"/>
        </w:rPr>
      </w:pPr>
    </w:p>
    <w:p w14:paraId="6C25E6A4"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Style w:val="DiagramaDiagrama"/>
          <w:rFonts w:ascii="Times New Roman" w:eastAsiaTheme="majorEastAsia" w:hAnsi="Times New Roman" w:cs="Times New Roman"/>
          <w:sz w:val="24"/>
          <w:szCs w:val="24"/>
        </w:rPr>
        <w:t xml:space="preserve">NS.SIS II </w:t>
      </w:r>
      <w:r w:rsidRPr="00F37FC6">
        <w:rPr>
          <w:rFonts w:ascii="Times New Roman" w:hAnsi="Times New Roman" w:cs="Times New Roman"/>
          <w:sz w:val="24"/>
          <w:szCs w:val="24"/>
        </w:rPr>
        <w:t>pagrindą sudaro notifikacijų procesoriai, prijungti prie įvairių veiklos procesą įgyvendinančių komponentų. Loginiu požiūriu, notifikacijų procesoriai veikia tarsi aplikacijų magistralė. Klientų pranešimai iš centrinės arba nacionalinės pusės patenka į magistralę ir juos apdoroja notifikacijų srauto aplikacija, kuri toliau parenka tinkamus veiklos proceso komponentus. Notifikacijų procesoriai grąžina rezultatų pranešimus klientams. Viena užklausos notifikacija gali sulaukti daugiau negu vienos rezultatų notifikacijos.</w:t>
      </w:r>
    </w:p>
    <w:p w14:paraId="050E2109"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NS.SIS II architektūrą sudaro keturios pagrindinės dalys:</w:t>
      </w:r>
    </w:p>
    <w:p w14:paraId="0A1608B3" w14:textId="77777777" w:rsidR="00044AD7" w:rsidRPr="00F37FC6" w:rsidRDefault="00044AD7" w:rsidP="009E4AE1">
      <w:pPr>
        <w:numPr>
          <w:ilvl w:val="0"/>
          <w:numId w:val="19"/>
        </w:numPr>
        <w:suppressAutoHyphens/>
        <w:autoSpaceDE w:val="0"/>
        <w:autoSpaceDN w:val="0"/>
        <w:adjustRightInd w:val="0"/>
        <w:spacing w:after="0" w:line="240" w:lineRule="auto"/>
        <w:ind w:firstLine="851"/>
        <w:contextualSpacing/>
        <w:rPr>
          <w:rFonts w:ascii="Times New Roman" w:hAnsi="Times New Roman" w:cs="Times New Roman"/>
          <w:sz w:val="24"/>
          <w:szCs w:val="24"/>
        </w:rPr>
      </w:pPr>
      <w:r w:rsidRPr="00F37FC6">
        <w:rPr>
          <w:rFonts w:ascii="Times New Roman" w:hAnsi="Times New Roman" w:cs="Times New Roman"/>
          <w:sz w:val="24"/>
          <w:szCs w:val="24"/>
        </w:rPr>
        <w:t>Sąsaja su nacionalinių sistemų visuma;</w:t>
      </w:r>
    </w:p>
    <w:p w14:paraId="0A5877DF" w14:textId="77777777" w:rsidR="00044AD7" w:rsidRPr="00F37FC6" w:rsidRDefault="00044AD7" w:rsidP="009E4AE1">
      <w:pPr>
        <w:numPr>
          <w:ilvl w:val="0"/>
          <w:numId w:val="19"/>
        </w:numPr>
        <w:suppressAutoHyphens/>
        <w:autoSpaceDE w:val="0"/>
        <w:autoSpaceDN w:val="0"/>
        <w:adjustRightInd w:val="0"/>
        <w:spacing w:after="0" w:line="240" w:lineRule="auto"/>
        <w:ind w:firstLine="851"/>
        <w:contextualSpacing/>
        <w:rPr>
          <w:rFonts w:ascii="Times New Roman" w:hAnsi="Times New Roman" w:cs="Times New Roman"/>
          <w:sz w:val="24"/>
          <w:szCs w:val="24"/>
        </w:rPr>
      </w:pPr>
      <w:r w:rsidRPr="00F37FC6">
        <w:rPr>
          <w:rFonts w:ascii="Times New Roman" w:hAnsi="Times New Roman" w:cs="Times New Roman"/>
          <w:sz w:val="24"/>
          <w:szCs w:val="24"/>
        </w:rPr>
        <w:t>Vartai į SIS II centrinę sistemą ir pranešimų apdorojimo funkcionalumas;</w:t>
      </w:r>
    </w:p>
    <w:p w14:paraId="7EFB6C5E" w14:textId="77777777" w:rsidR="00044AD7" w:rsidRPr="00F37FC6" w:rsidRDefault="00044AD7" w:rsidP="009E4AE1">
      <w:pPr>
        <w:numPr>
          <w:ilvl w:val="0"/>
          <w:numId w:val="19"/>
        </w:numPr>
        <w:suppressAutoHyphens/>
        <w:autoSpaceDE w:val="0"/>
        <w:autoSpaceDN w:val="0"/>
        <w:adjustRightInd w:val="0"/>
        <w:spacing w:after="0" w:line="240" w:lineRule="auto"/>
        <w:ind w:firstLine="851"/>
        <w:contextualSpacing/>
        <w:rPr>
          <w:rFonts w:ascii="Times New Roman" w:hAnsi="Times New Roman" w:cs="Times New Roman"/>
          <w:sz w:val="24"/>
          <w:szCs w:val="24"/>
        </w:rPr>
      </w:pPr>
      <w:r w:rsidRPr="00F37FC6">
        <w:rPr>
          <w:rFonts w:ascii="Times New Roman" w:hAnsi="Times New Roman" w:cs="Times New Roman"/>
          <w:sz w:val="24"/>
          <w:szCs w:val="24"/>
        </w:rPr>
        <w:t>Sąsaja su SIS II centrine sistema;</w:t>
      </w:r>
    </w:p>
    <w:p w14:paraId="0E79417F" w14:textId="77777777" w:rsidR="00044AD7" w:rsidRPr="00F37FC6" w:rsidRDefault="00044AD7" w:rsidP="009E4AE1">
      <w:pPr>
        <w:numPr>
          <w:ilvl w:val="0"/>
          <w:numId w:val="19"/>
        </w:numPr>
        <w:suppressAutoHyphens/>
        <w:autoSpaceDE w:val="0"/>
        <w:autoSpaceDN w:val="0"/>
        <w:adjustRightInd w:val="0"/>
        <w:spacing w:after="0" w:line="240" w:lineRule="auto"/>
        <w:ind w:firstLine="851"/>
        <w:contextualSpacing/>
        <w:rPr>
          <w:rFonts w:ascii="Times New Roman" w:hAnsi="Times New Roman" w:cs="Times New Roman"/>
          <w:sz w:val="24"/>
          <w:szCs w:val="24"/>
        </w:rPr>
      </w:pPr>
      <w:r w:rsidRPr="00F37FC6">
        <w:rPr>
          <w:rFonts w:ascii="Times New Roman" w:hAnsi="Times New Roman" w:cs="Times New Roman"/>
          <w:sz w:val="24"/>
          <w:szCs w:val="24"/>
        </w:rPr>
        <w:t xml:space="preserve">Nacionalinės kopijos (NC – </w:t>
      </w:r>
      <w:r w:rsidRPr="00F37FC6">
        <w:rPr>
          <w:rFonts w:ascii="Times New Roman" w:hAnsi="Times New Roman" w:cs="Times New Roman"/>
          <w:i/>
          <w:sz w:val="24"/>
          <w:szCs w:val="24"/>
        </w:rPr>
        <w:t>National Copy</w:t>
      </w:r>
      <w:r w:rsidRPr="00F37FC6">
        <w:rPr>
          <w:rFonts w:ascii="Times New Roman" w:hAnsi="Times New Roman" w:cs="Times New Roman"/>
          <w:sz w:val="24"/>
          <w:szCs w:val="24"/>
        </w:rPr>
        <w:t>) palaikymas.</w:t>
      </w:r>
      <w:bookmarkStart w:id="22" w:name="__RefHeading___Toc359934123"/>
      <w:bookmarkEnd w:id="22"/>
    </w:p>
    <w:p w14:paraId="5CD2559D" w14:textId="77777777" w:rsidR="00044AD7" w:rsidRPr="00F37FC6" w:rsidRDefault="00044AD7" w:rsidP="00044AD7">
      <w:pPr>
        <w:suppressAutoHyphens/>
        <w:autoSpaceDE w:val="0"/>
        <w:autoSpaceDN w:val="0"/>
        <w:adjustRightInd w:val="0"/>
        <w:spacing w:after="0"/>
        <w:ind w:left="720" w:firstLine="851"/>
        <w:contextualSpacing/>
        <w:rPr>
          <w:rFonts w:ascii="Times New Roman" w:hAnsi="Times New Roman" w:cs="Times New Roman"/>
          <w:b/>
          <w:sz w:val="24"/>
          <w:szCs w:val="24"/>
        </w:rPr>
      </w:pPr>
    </w:p>
    <w:p w14:paraId="0C2B55E2" w14:textId="2A249DF7" w:rsidR="00044AD7" w:rsidRPr="00F37FC6" w:rsidRDefault="00044AD7" w:rsidP="00044AD7">
      <w:pPr>
        <w:suppressAutoHyphens/>
        <w:autoSpaceDE w:val="0"/>
        <w:autoSpaceDN w:val="0"/>
        <w:adjustRightInd w:val="0"/>
        <w:spacing w:after="0"/>
        <w:contextualSpacing/>
        <w:jc w:val="center"/>
        <w:rPr>
          <w:rFonts w:ascii="Times New Roman" w:hAnsi="Times New Roman" w:cs="Times New Roman"/>
          <w:b/>
          <w:sz w:val="24"/>
          <w:szCs w:val="24"/>
        </w:rPr>
      </w:pPr>
      <w:r w:rsidRPr="00F37FC6">
        <w:rPr>
          <w:rFonts w:ascii="Times New Roman" w:hAnsi="Times New Roman" w:cs="Times New Roman"/>
          <w:b/>
          <w:sz w:val="24"/>
          <w:szCs w:val="24"/>
        </w:rPr>
        <w:t>Nacionalinė kopija.</w:t>
      </w:r>
      <w:r w:rsidR="000F1727" w:rsidRPr="00F37FC6">
        <w:rPr>
          <w:rFonts w:ascii="Times New Roman" w:hAnsi="Times New Roman" w:cs="Times New Roman"/>
          <w:b/>
          <w:sz w:val="24"/>
          <w:szCs w:val="24"/>
        </w:rPr>
        <w:t xml:space="preserve"> </w:t>
      </w:r>
    </w:p>
    <w:p w14:paraId="6CF5BB70" w14:textId="77777777" w:rsidR="000F1727" w:rsidRPr="00F37FC6" w:rsidRDefault="000F1727" w:rsidP="00044AD7">
      <w:pPr>
        <w:suppressAutoHyphens/>
        <w:autoSpaceDE w:val="0"/>
        <w:autoSpaceDN w:val="0"/>
        <w:adjustRightInd w:val="0"/>
        <w:spacing w:after="0"/>
        <w:contextualSpacing/>
        <w:jc w:val="center"/>
        <w:rPr>
          <w:rFonts w:ascii="Times New Roman" w:hAnsi="Times New Roman" w:cs="Times New Roman"/>
          <w:b/>
          <w:sz w:val="24"/>
          <w:szCs w:val="24"/>
        </w:rPr>
      </w:pPr>
    </w:p>
    <w:p w14:paraId="758A7D84" w14:textId="77777777" w:rsidR="00044AD7" w:rsidRPr="00F37FC6" w:rsidRDefault="00044AD7" w:rsidP="00044AD7">
      <w:pPr>
        <w:spacing w:after="0"/>
        <w:ind w:firstLine="720"/>
        <w:contextualSpacing/>
        <w:rPr>
          <w:rFonts w:ascii="Times New Roman" w:hAnsi="Times New Roman" w:cs="Times New Roman"/>
          <w:sz w:val="24"/>
          <w:szCs w:val="24"/>
        </w:rPr>
      </w:pPr>
      <w:r w:rsidRPr="00F37FC6">
        <w:rPr>
          <w:rFonts w:ascii="Times New Roman" w:hAnsi="Times New Roman" w:cs="Times New Roman"/>
          <w:sz w:val="24"/>
          <w:szCs w:val="24"/>
        </w:rPr>
        <w:t>Šis komponentas suteikia galimybę palaikyti centrinės sistemos duomenų kopiją (ta apimtimi, kurią nurodo šaliai parinktas centrinės sistemos vartotojo profilis). NC komponentas pilnai įgyvendina duomenų vientisumo (</w:t>
      </w:r>
      <w:r w:rsidRPr="00F37FC6">
        <w:rPr>
          <w:rFonts w:ascii="Times New Roman" w:hAnsi="Times New Roman" w:cs="Times New Roman"/>
          <w:i/>
          <w:sz w:val="24"/>
          <w:szCs w:val="24"/>
        </w:rPr>
        <w:t>data consistency</w:t>
      </w:r>
      <w:r w:rsidRPr="00F37FC6">
        <w:rPr>
          <w:rFonts w:ascii="Times New Roman" w:hAnsi="Times New Roman" w:cs="Times New Roman"/>
          <w:sz w:val="24"/>
          <w:szCs w:val="24"/>
        </w:rPr>
        <w:t>) protokolą. Atskiras NS.SIS II gali palaikyti tik vieną nacionalinę kopiją. Nacionalinės kopijos palaikymui NS.SIS II remiasi duomenų platinimo ir duomenų vientisumo (</w:t>
      </w:r>
      <w:r w:rsidRPr="00F37FC6">
        <w:rPr>
          <w:rFonts w:ascii="Times New Roman" w:hAnsi="Times New Roman" w:cs="Times New Roman"/>
          <w:i/>
          <w:sz w:val="24"/>
          <w:szCs w:val="24"/>
        </w:rPr>
        <w:t>broadcast and data consistency</w:t>
      </w:r>
      <w:r w:rsidRPr="00F37FC6">
        <w:rPr>
          <w:rFonts w:ascii="Times New Roman" w:hAnsi="Times New Roman" w:cs="Times New Roman"/>
          <w:sz w:val="24"/>
          <w:szCs w:val="24"/>
        </w:rPr>
        <w:t>) paslaugomis, teikiamomis centrinėje sistemoje pagal SIS II ICD reikalavimus.</w:t>
      </w:r>
    </w:p>
    <w:p w14:paraId="5CFE168E" w14:textId="77777777" w:rsidR="00044AD7" w:rsidRPr="00F37FC6" w:rsidRDefault="00044AD7" w:rsidP="00044AD7">
      <w:pPr>
        <w:spacing w:after="0"/>
        <w:ind w:firstLine="720"/>
        <w:contextualSpacing/>
        <w:rPr>
          <w:rFonts w:ascii="Times New Roman" w:hAnsi="Times New Roman" w:cs="Times New Roman"/>
          <w:sz w:val="24"/>
          <w:szCs w:val="24"/>
        </w:rPr>
      </w:pPr>
      <w:r w:rsidRPr="00F37FC6">
        <w:rPr>
          <w:rFonts w:ascii="Times New Roman" w:hAnsi="Times New Roman" w:cs="Times New Roman"/>
          <w:sz w:val="24"/>
          <w:szCs w:val="24"/>
        </w:rPr>
        <w:t>Nacionalinė kopija palaikoma tik remiantis pranešimų srautu iš centrinės sistemos. Reikia pabrėžti, kad jokie nacionaliniai pranešimai nepatenka tiesiai į nacionalinę kopiją. Jie grįžta iš centrinės sistemos, vykdant duomenų platinimą kartu su kitų Šengeno šalių pranešimais.</w:t>
      </w:r>
      <w:bookmarkStart w:id="23" w:name="__RefHeading___Toc359934124"/>
      <w:bookmarkEnd w:id="23"/>
    </w:p>
    <w:p w14:paraId="1AB42B1E" w14:textId="77777777" w:rsidR="00044AD7" w:rsidRPr="00F37FC6" w:rsidRDefault="00044AD7" w:rsidP="00044AD7">
      <w:pPr>
        <w:spacing w:after="0"/>
        <w:ind w:left="2592" w:firstLine="1296"/>
        <w:contextualSpacing/>
        <w:rPr>
          <w:rFonts w:ascii="Times New Roman" w:hAnsi="Times New Roman" w:cs="Times New Roman"/>
          <w:b/>
          <w:sz w:val="24"/>
          <w:szCs w:val="24"/>
        </w:rPr>
      </w:pPr>
    </w:p>
    <w:p w14:paraId="0CE6D619" w14:textId="59CCE452" w:rsidR="00044AD7" w:rsidRPr="00F37FC6" w:rsidRDefault="000F1727" w:rsidP="00044AD7">
      <w:pPr>
        <w:spacing w:after="0"/>
        <w:ind w:left="2592" w:firstLine="1296"/>
        <w:contextualSpacing/>
        <w:rPr>
          <w:rFonts w:ascii="Times New Roman" w:hAnsi="Times New Roman" w:cs="Times New Roman"/>
          <w:b/>
          <w:sz w:val="24"/>
          <w:szCs w:val="24"/>
        </w:rPr>
      </w:pPr>
      <w:r w:rsidRPr="00F37FC6">
        <w:rPr>
          <w:rFonts w:ascii="Times New Roman" w:hAnsi="Times New Roman" w:cs="Times New Roman"/>
          <w:b/>
          <w:sz w:val="24"/>
          <w:szCs w:val="24"/>
        </w:rPr>
        <w:lastRenderedPageBreak/>
        <w:t xml:space="preserve">        </w:t>
      </w:r>
      <w:r w:rsidR="00044AD7" w:rsidRPr="00F37FC6">
        <w:rPr>
          <w:rFonts w:ascii="Times New Roman" w:hAnsi="Times New Roman" w:cs="Times New Roman"/>
          <w:b/>
          <w:sz w:val="24"/>
          <w:szCs w:val="24"/>
        </w:rPr>
        <w:t>Išorinės sistemos.</w:t>
      </w:r>
    </w:p>
    <w:p w14:paraId="24600498" w14:textId="77777777" w:rsidR="000F1727" w:rsidRPr="00F37FC6" w:rsidRDefault="000F1727" w:rsidP="00044AD7">
      <w:pPr>
        <w:spacing w:after="0"/>
        <w:ind w:left="2592" w:firstLine="1296"/>
        <w:contextualSpacing/>
        <w:rPr>
          <w:rFonts w:ascii="Times New Roman" w:hAnsi="Times New Roman" w:cs="Times New Roman"/>
          <w:b/>
          <w:sz w:val="24"/>
          <w:szCs w:val="24"/>
        </w:rPr>
      </w:pPr>
    </w:p>
    <w:p w14:paraId="0EB03967"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Išorinės sistemos gauna duomenis apie nacionalinius ir Šengeno perspėjimus iš N.SIS II.</w:t>
      </w:r>
    </w:p>
    <w:p w14:paraId="1996E05D" w14:textId="77777777" w:rsidR="00044AD7" w:rsidRPr="00F37FC6" w:rsidRDefault="00044AD7" w:rsidP="009E4AE1">
      <w:pPr>
        <w:widowControl w:val="0"/>
        <w:numPr>
          <w:ilvl w:val="0"/>
          <w:numId w:val="24"/>
        </w:numPr>
        <w:suppressAutoHyphens/>
        <w:autoSpaceDE w:val="0"/>
        <w:autoSpaceDN w:val="0"/>
        <w:adjustRightInd w:val="0"/>
        <w:spacing w:after="0" w:line="240" w:lineRule="atLeast"/>
        <w:ind w:left="0" w:firstLine="851"/>
        <w:contextualSpacing/>
        <w:rPr>
          <w:rFonts w:ascii="Times New Roman" w:hAnsi="Times New Roman" w:cs="Times New Roman"/>
          <w:sz w:val="24"/>
          <w:szCs w:val="24"/>
        </w:rPr>
      </w:pPr>
      <w:r w:rsidRPr="00F37FC6">
        <w:rPr>
          <w:rFonts w:ascii="Times New Roman" w:hAnsi="Times New Roman" w:cs="Times New Roman"/>
          <w:b/>
          <w:sz w:val="24"/>
          <w:szCs w:val="24"/>
        </w:rPr>
        <w:t>VSATIS</w:t>
      </w:r>
      <w:r w:rsidRPr="00F37FC6">
        <w:rPr>
          <w:rFonts w:ascii="Times New Roman" w:hAnsi="Times New Roman" w:cs="Times New Roman"/>
          <w:sz w:val="24"/>
          <w:szCs w:val="24"/>
        </w:rPr>
        <w:t xml:space="preserve"> – valstybės sienos apsaugos tarnybos informacinė sistema. Gauna duomenis apie asmens, asmens dokumento, transporto priemonės ir  kitus  perspėjimus.</w:t>
      </w:r>
    </w:p>
    <w:p w14:paraId="6A7AA65C" w14:textId="77777777" w:rsidR="000F1727" w:rsidRPr="00F37FC6" w:rsidRDefault="00044AD7" w:rsidP="009E4AE1">
      <w:pPr>
        <w:widowControl w:val="0"/>
        <w:numPr>
          <w:ilvl w:val="0"/>
          <w:numId w:val="24"/>
        </w:numPr>
        <w:suppressAutoHyphens/>
        <w:autoSpaceDE w:val="0"/>
        <w:autoSpaceDN w:val="0"/>
        <w:adjustRightInd w:val="0"/>
        <w:spacing w:after="0" w:line="240" w:lineRule="atLeast"/>
        <w:ind w:left="0" w:firstLine="851"/>
        <w:contextualSpacing/>
        <w:rPr>
          <w:rFonts w:ascii="Times New Roman" w:hAnsi="Times New Roman" w:cs="Times New Roman"/>
          <w:sz w:val="24"/>
          <w:szCs w:val="24"/>
        </w:rPr>
      </w:pPr>
      <w:r w:rsidRPr="00F37FC6">
        <w:rPr>
          <w:rFonts w:ascii="Times New Roman" w:hAnsi="Times New Roman" w:cs="Times New Roman"/>
          <w:b/>
          <w:sz w:val="24"/>
          <w:szCs w:val="24"/>
        </w:rPr>
        <w:t>KETRIS</w:t>
      </w:r>
      <w:r w:rsidRPr="00F37FC6">
        <w:rPr>
          <w:rFonts w:ascii="Times New Roman" w:hAnsi="Times New Roman" w:cs="Times New Roman"/>
          <w:sz w:val="24"/>
          <w:szCs w:val="24"/>
        </w:rPr>
        <w:t xml:space="preserve"> – </w:t>
      </w:r>
      <w:bookmarkStart w:id="24" w:name="__RefHeading___Toc359934125"/>
      <w:bookmarkEnd w:id="24"/>
      <w:r w:rsidRPr="00F37FC6">
        <w:rPr>
          <w:rFonts w:ascii="Times New Roman" w:hAnsi="Times New Roman" w:cs="Times New Roman"/>
          <w:sz w:val="24"/>
          <w:szCs w:val="24"/>
        </w:rPr>
        <w:t xml:space="preserve">Kelių transporto priemonių  registras ir  Kelių transporto  </w:t>
      </w:r>
      <w:r w:rsidR="000F1727" w:rsidRPr="00F37FC6">
        <w:rPr>
          <w:rFonts w:ascii="Times New Roman" w:hAnsi="Times New Roman" w:cs="Times New Roman"/>
          <w:sz w:val="24"/>
          <w:szCs w:val="24"/>
        </w:rPr>
        <w:t>priemonių  vairuotojų registras.</w:t>
      </w:r>
    </w:p>
    <w:p w14:paraId="129CF6CA" w14:textId="7E4D0AA8" w:rsidR="000F1727" w:rsidRPr="00F37FC6" w:rsidRDefault="000F1727" w:rsidP="000F1727">
      <w:pPr>
        <w:widowControl w:val="0"/>
        <w:suppressAutoHyphens/>
        <w:autoSpaceDE w:val="0"/>
        <w:autoSpaceDN w:val="0"/>
        <w:adjustRightInd w:val="0"/>
        <w:spacing w:after="0" w:line="240" w:lineRule="atLeast"/>
        <w:ind w:left="851"/>
        <w:contextualSpacing/>
        <w:rPr>
          <w:rFonts w:ascii="Times New Roman" w:hAnsi="Times New Roman" w:cs="Times New Roman"/>
          <w:sz w:val="24"/>
          <w:szCs w:val="24"/>
        </w:rPr>
      </w:pPr>
      <w:r w:rsidRPr="00F37FC6">
        <w:rPr>
          <w:rFonts w:ascii="Times New Roman" w:hAnsi="Times New Roman" w:cs="Times New Roman"/>
          <w:sz w:val="24"/>
          <w:szCs w:val="24"/>
        </w:rPr>
        <w:t xml:space="preserve"> </w:t>
      </w:r>
    </w:p>
    <w:p w14:paraId="0497DE53" w14:textId="77777777" w:rsidR="00044AD7" w:rsidRPr="00F37FC6" w:rsidRDefault="00044AD7" w:rsidP="00044AD7">
      <w:pPr>
        <w:widowControl w:val="0"/>
        <w:suppressAutoHyphens/>
        <w:autoSpaceDE w:val="0"/>
        <w:autoSpaceDN w:val="0"/>
        <w:adjustRightInd w:val="0"/>
        <w:spacing w:after="0" w:line="240" w:lineRule="atLeast"/>
        <w:contextualSpacing/>
        <w:jc w:val="center"/>
        <w:rPr>
          <w:rFonts w:ascii="Times New Roman" w:hAnsi="Times New Roman" w:cs="Times New Roman"/>
          <w:sz w:val="24"/>
          <w:szCs w:val="24"/>
        </w:rPr>
      </w:pPr>
      <w:r w:rsidRPr="00F37FC6">
        <w:rPr>
          <w:rFonts w:ascii="Times New Roman" w:hAnsi="Times New Roman" w:cs="Times New Roman"/>
          <w:b/>
          <w:sz w:val="24"/>
          <w:szCs w:val="24"/>
        </w:rPr>
        <w:t>Registracijos sistemos</w:t>
      </w:r>
      <w:r w:rsidRPr="00F37FC6">
        <w:rPr>
          <w:rFonts w:ascii="Times New Roman" w:hAnsi="Times New Roman" w:cs="Times New Roman"/>
          <w:sz w:val="24"/>
          <w:szCs w:val="24"/>
        </w:rPr>
        <w:t>.</w:t>
      </w:r>
    </w:p>
    <w:p w14:paraId="6C9EDD2B" w14:textId="77777777" w:rsidR="000F1727" w:rsidRPr="00F37FC6" w:rsidRDefault="000F1727" w:rsidP="00044AD7">
      <w:pPr>
        <w:widowControl w:val="0"/>
        <w:suppressAutoHyphens/>
        <w:autoSpaceDE w:val="0"/>
        <w:autoSpaceDN w:val="0"/>
        <w:adjustRightInd w:val="0"/>
        <w:spacing w:after="0" w:line="240" w:lineRule="atLeast"/>
        <w:contextualSpacing/>
        <w:jc w:val="center"/>
        <w:rPr>
          <w:rFonts w:ascii="Times New Roman" w:hAnsi="Times New Roman" w:cs="Times New Roman"/>
          <w:sz w:val="24"/>
          <w:szCs w:val="24"/>
        </w:rPr>
      </w:pPr>
    </w:p>
    <w:p w14:paraId="5138C1FC"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Registracijos sistemose registruojami Lietuvos piliečiai, juridiniai asmenys, bei kiti objektai – dokumentai, civiliniai ginklai ir kiti numeruojami daiktai. SIS II sistemos šiuos duomenis naudoja paskelbimo metu asmens anketiniams arba objekto techniniams duomenims užpildyti.</w:t>
      </w:r>
    </w:p>
    <w:p w14:paraId="0976C45B"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Pagrindinės sistemos yra šios:</w:t>
      </w:r>
    </w:p>
    <w:p w14:paraId="2C578870" w14:textId="77777777" w:rsidR="00044AD7" w:rsidRPr="00F37FC6" w:rsidRDefault="00044AD7" w:rsidP="009E4AE1">
      <w:pPr>
        <w:widowControl w:val="0"/>
        <w:numPr>
          <w:ilvl w:val="0"/>
          <w:numId w:val="21"/>
        </w:numPr>
        <w:suppressAutoHyphens/>
        <w:autoSpaceDE w:val="0"/>
        <w:autoSpaceDN w:val="0"/>
        <w:adjustRightInd w:val="0"/>
        <w:spacing w:after="0" w:line="240" w:lineRule="atLeast"/>
        <w:ind w:left="0" w:firstLine="851"/>
        <w:contextualSpacing/>
        <w:rPr>
          <w:rFonts w:ascii="Times New Roman" w:hAnsi="Times New Roman" w:cs="Times New Roman"/>
          <w:sz w:val="24"/>
          <w:szCs w:val="24"/>
        </w:rPr>
      </w:pPr>
      <w:r w:rsidRPr="00F37FC6">
        <w:rPr>
          <w:rFonts w:ascii="Times New Roman" w:hAnsi="Times New Roman" w:cs="Times New Roman"/>
          <w:b/>
          <w:sz w:val="24"/>
          <w:szCs w:val="24"/>
        </w:rPr>
        <w:t>GR kopija</w:t>
      </w:r>
      <w:r w:rsidRPr="00F37FC6">
        <w:rPr>
          <w:rFonts w:ascii="Times New Roman" w:hAnsi="Times New Roman" w:cs="Times New Roman"/>
          <w:sz w:val="24"/>
          <w:szCs w:val="24"/>
        </w:rPr>
        <w:t xml:space="preserve"> – Gyventojų registro kopija, iš kur atsisiunčiami gyventojo anketiniai duomenys.</w:t>
      </w:r>
    </w:p>
    <w:p w14:paraId="3519FF10" w14:textId="77777777" w:rsidR="00044AD7" w:rsidRPr="00F37FC6" w:rsidRDefault="00044AD7" w:rsidP="009E4AE1">
      <w:pPr>
        <w:widowControl w:val="0"/>
        <w:numPr>
          <w:ilvl w:val="0"/>
          <w:numId w:val="21"/>
        </w:numPr>
        <w:suppressAutoHyphens/>
        <w:autoSpaceDE w:val="0"/>
        <w:autoSpaceDN w:val="0"/>
        <w:adjustRightInd w:val="0"/>
        <w:spacing w:after="0" w:line="240" w:lineRule="atLeast"/>
        <w:ind w:left="0" w:firstLine="851"/>
        <w:contextualSpacing/>
        <w:rPr>
          <w:rFonts w:ascii="Times New Roman" w:hAnsi="Times New Roman" w:cs="Times New Roman"/>
          <w:sz w:val="24"/>
          <w:szCs w:val="24"/>
        </w:rPr>
      </w:pPr>
      <w:r w:rsidRPr="00F37FC6">
        <w:rPr>
          <w:rFonts w:ascii="Times New Roman" w:hAnsi="Times New Roman" w:cs="Times New Roman"/>
          <w:b/>
          <w:sz w:val="24"/>
          <w:szCs w:val="24"/>
        </w:rPr>
        <w:t>JAR kopija</w:t>
      </w:r>
      <w:r w:rsidRPr="00F37FC6">
        <w:rPr>
          <w:rFonts w:ascii="Times New Roman" w:hAnsi="Times New Roman" w:cs="Times New Roman"/>
          <w:sz w:val="24"/>
          <w:szCs w:val="24"/>
        </w:rPr>
        <w:t xml:space="preserve"> – Juridinių asmenų registras</w:t>
      </w:r>
    </w:p>
    <w:p w14:paraId="415AE280" w14:textId="77777777" w:rsidR="00044AD7" w:rsidRPr="00F37FC6" w:rsidRDefault="00044AD7" w:rsidP="009E4AE1">
      <w:pPr>
        <w:widowControl w:val="0"/>
        <w:numPr>
          <w:ilvl w:val="0"/>
          <w:numId w:val="21"/>
        </w:numPr>
        <w:suppressAutoHyphens/>
        <w:autoSpaceDE w:val="0"/>
        <w:autoSpaceDN w:val="0"/>
        <w:adjustRightInd w:val="0"/>
        <w:spacing w:after="0" w:line="240" w:lineRule="atLeast"/>
        <w:ind w:left="0" w:firstLine="851"/>
        <w:contextualSpacing/>
        <w:rPr>
          <w:rFonts w:ascii="Times New Roman" w:hAnsi="Times New Roman" w:cs="Times New Roman"/>
          <w:sz w:val="24"/>
          <w:szCs w:val="24"/>
        </w:rPr>
      </w:pPr>
      <w:r w:rsidRPr="00F37FC6">
        <w:rPr>
          <w:rFonts w:ascii="Times New Roman" w:hAnsi="Times New Roman" w:cs="Times New Roman"/>
          <w:b/>
          <w:sz w:val="24"/>
          <w:szCs w:val="24"/>
        </w:rPr>
        <w:t>AKTS</w:t>
      </w:r>
      <w:r w:rsidRPr="00F37FC6">
        <w:rPr>
          <w:rFonts w:ascii="Times New Roman" w:hAnsi="Times New Roman" w:cs="Times New Roman"/>
          <w:sz w:val="24"/>
          <w:szCs w:val="24"/>
        </w:rPr>
        <w:t xml:space="preserve"> – adresų komponentė,  nacionalinėse sistemų  naudojama adresų informacijai  gauti </w:t>
      </w:r>
    </w:p>
    <w:p w14:paraId="56B03299" w14:textId="77777777" w:rsidR="00044AD7" w:rsidRPr="00F37FC6" w:rsidRDefault="00044AD7" w:rsidP="009E4AE1">
      <w:pPr>
        <w:widowControl w:val="0"/>
        <w:numPr>
          <w:ilvl w:val="0"/>
          <w:numId w:val="21"/>
        </w:numPr>
        <w:suppressAutoHyphens/>
        <w:autoSpaceDE w:val="0"/>
        <w:autoSpaceDN w:val="0"/>
        <w:adjustRightInd w:val="0"/>
        <w:spacing w:after="0" w:line="240" w:lineRule="atLeast"/>
        <w:ind w:left="0" w:firstLine="851"/>
        <w:contextualSpacing/>
        <w:rPr>
          <w:rFonts w:ascii="Times New Roman" w:hAnsi="Times New Roman" w:cs="Times New Roman"/>
          <w:sz w:val="24"/>
          <w:szCs w:val="24"/>
        </w:rPr>
      </w:pPr>
      <w:r w:rsidRPr="00F37FC6">
        <w:rPr>
          <w:rFonts w:ascii="Times New Roman" w:hAnsi="Times New Roman" w:cs="Times New Roman"/>
          <w:b/>
          <w:sz w:val="24"/>
          <w:szCs w:val="24"/>
        </w:rPr>
        <w:t>PPR</w:t>
      </w:r>
      <w:r w:rsidRPr="00F37FC6">
        <w:rPr>
          <w:rFonts w:ascii="Times New Roman" w:hAnsi="Times New Roman" w:cs="Times New Roman"/>
          <w:sz w:val="24"/>
          <w:szCs w:val="24"/>
        </w:rPr>
        <w:t xml:space="preserve"> –policijos personalo  posistemė. Nacionalinės sistemos naudoja PPR prisijungusio pareigūno duomenims paimti.</w:t>
      </w:r>
    </w:p>
    <w:p w14:paraId="4091F937" w14:textId="77777777" w:rsidR="00044AD7" w:rsidRPr="00F37FC6" w:rsidRDefault="00044AD7" w:rsidP="009E4AE1">
      <w:pPr>
        <w:widowControl w:val="0"/>
        <w:numPr>
          <w:ilvl w:val="0"/>
          <w:numId w:val="21"/>
        </w:numPr>
        <w:suppressAutoHyphens/>
        <w:autoSpaceDE w:val="0"/>
        <w:autoSpaceDN w:val="0"/>
        <w:adjustRightInd w:val="0"/>
        <w:spacing w:after="0" w:line="240" w:lineRule="atLeast"/>
        <w:ind w:left="0" w:firstLine="851"/>
        <w:contextualSpacing/>
        <w:rPr>
          <w:rFonts w:ascii="Times New Roman" w:hAnsi="Times New Roman" w:cs="Times New Roman"/>
          <w:sz w:val="24"/>
          <w:szCs w:val="24"/>
        </w:rPr>
      </w:pPr>
      <w:r w:rsidRPr="00F37FC6">
        <w:rPr>
          <w:rFonts w:ascii="Times New Roman" w:hAnsi="Times New Roman" w:cs="Times New Roman"/>
          <w:b/>
          <w:sz w:val="24"/>
          <w:szCs w:val="24"/>
        </w:rPr>
        <w:t>LVP</w:t>
      </w:r>
      <w:r w:rsidRPr="00F37FC6">
        <w:rPr>
          <w:rFonts w:ascii="Times New Roman" w:hAnsi="Times New Roman" w:cs="Times New Roman"/>
          <w:sz w:val="24"/>
          <w:szCs w:val="24"/>
        </w:rPr>
        <w:t>– Policijos  licencijuojamos  veiklos sistema. IGR naudoja šį registrą ginklo techniniams duomenims bei savininko duomenims užkrauti.</w:t>
      </w:r>
    </w:p>
    <w:p w14:paraId="3B128075" w14:textId="77777777" w:rsidR="00044AD7" w:rsidRPr="00F37FC6" w:rsidRDefault="00044AD7" w:rsidP="009E4AE1">
      <w:pPr>
        <w:widowControl w:val="0"/>
        <w:numPr>
          <w:ilvl w:val="0"/>
          <w:numId w:val="21"/>
        </w:numPr>
        <w:suppressAutoHyphens/>
        <w:autoSpaceDE w:val="0"/>
        <w:autoSpaceDN w:val="0"/>
        <w:adjustRightInd w:val="0"/>
        <w:spacing w:after="0" w:line="240" w:lineRule="atLeast"/>
        <w:ind w:left="0" w:firstLine="851"/>
        <w:contextualSpacing/>
        <w:rPr>
          <w:rFonts w:ascii="Times New Roman" w:hAnsi="Times New Roman" w:cs="Times New Roman"/>
          <w:sz w:val="24"/>
          <w:szCs w:val="24"/>
        </w:rPr>
      </w:pPr>
      <w:r w:rsidRPr="00F37FC6">
        <w:rPr>
          <w:rFonts w:ascii="Times New Roman" w:hAnsi="Times New Roman" w:cs="Times New Roman"/>
          <w:b/>
          <w:sz w:val="24"/>
          <w:szCs w:val="24"/>
        </w:rPr>
        <w:t>KTPR kopija</w:t>
      </w:r>
      <w:r w:rsidRPr="00F37FC6">
        <w:rPr>
          <w:rFonts w:ascii="Times New Roman" w:hAnsi="Times New Roman" w:cs="Times New Roman"/>
          <w:sz w:val="24"/>
          <w:szCs w:val="24"/>
        </w:rPr>
        <w:t xml:space="preserve"> – Kelių transporto priemonių registro kopija naudojama ITPR perspėjimų  duomenims tvarkyti.</w:t>
      </w:r>
    </w:p>
    <w:p w14:paraId="00A7E7CD" w14:textId="64593A02" w:rsidR="00044AD7" w:rsidRPr="00F37FC6" w:rsidRDefault="00044AD7" w:rsidP="009E4AE1">
      <w:pPr>
        <w:widowControl w:val="0"/>
        <w:numPr>
          <w:ilvl w:val="0"/>
          <w:numId w:val="21"/>
        </w:numPr>
        <w:suppressAutoHyphens/>
        <w:autoSpaceDE w:val="0"/>
        <w:autoSpaceDN w:val="0"/>
        <w:adjustRightInd w:val="0"/>
        <w:spacing w:after="0" w:line="240" w:lineRule="atLeast"/>
        <w:ind w:left="0" w:firstLine="851"/>
        <w:contextualSpacing/>
        <w:rPr>
          <w:rFonts w:ascii="Times New Roman" w:hAnsi="Times New Roman" w:cs="Times New Roman"/>
          <w:sz w:val="24"/>
          <w:szCs w:val="24"/>
        </w:rPr>
      </w:pPr>
      <w:r w:rsidRPr="00F37FC6">
        <w:rPr>
          <w:rFonts w:ascii="Times New Roman" w:hAnsi="Times New Roman" w:cs="Times New Roman"/>
          <w:b/>
          <w:sz w:val="24"/>
          <w:szCs w:val="24"/>
        </w:rPr>
        <w:t>KTPVR kopija</w:t>
      </w:r>
      <w:r w:rsidRPr="00F37FC6">
        <w:rPr>
          <w:rFonts w:ascii="Times New Roman" w:hAnsi="Times New Roman" w:cs="Times New Roman"/>
          <w:sz w:val="24"/>
          <w:szCs w:val="24"/>
        </w:rPr>
        <w:t xml:space="preserve"> - Kelių transporto priemonių vairuotojų registro kopija naudojama ITPR perspėjimų  duomenims tvarkyti.</w:t>
      </w:r>
    </w:p>
    <w:p w14:paraId="44745A3F"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Nacionalinės sistemos tiesiogiai susijusios su SIS II (IAR, PPPTR, INDR, ITPR, IGR, Polis naršyklė, HDR, UR-NA) realizuojamos kaip web aplikacijos, kurios veikia aplikacijų serveriuose.</w:t>
      </w:r>
    </w:p>
    <w:p w14:paraId="3EB6F443"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Nacionalinę sistemą sudaro šie pagrindiniai moduliai:</w:t>
      </w:r>
    </w:p>
    <w:p w14:paraId="0BC57753" w14:textId="77777777" w:rsidR="00044AD7" w:rsidRPr="00F37FC6" w:rsidRDefault="00044AD7" w:rsidP="009E4AE1">
      <w:pPr>
        <w:widowControl w:val="0"/>
        <w:numPr>
          <w:ilvl w:val="0"/>
          <w:numId w:val="17"/>
        </w:numPr>
        <w:suppressAutoHyphens/>
        <w:autoSpaceDE w:val="0"/>
        <w:autoSpaceDN w:val="0"/>
        <w:adjustRightInd w:val="0"/>
        <w:spacing w:after="0" w:line="240" w:lineRule="atLeast"/>
        <w:ind w:left="0" w:firstLine="851"/>
        <w:contextualSpacing/>
        <w:rPr>
          <w:rFonts w:ascii="Times New Roman" w:hAnsi="Times New Roman" w:cs="Times New Roman"/>
          <w:sz w:val="24"/>
          <w:szCs w:val="24"/>
        </w:rPr>
      </w:pPr>
      <w:r w:rsidRPr="00F37FC6">
        <w:rPr>
          <w:rFonts w:ascii="Times New Roman" w:hAnsi="Times New Roman" w:cs="Times New Roman"/>
          <w:b/>
          <w:sz w:val="24"/>
          <w:szCs w:val="24"/>
        </w:rPr>
        <w:t>Vartotojo sąsaja</w:t>
      </w:r>
      <w:r w:rsidRPr="00F37FC6">
        <w:rPr>
          <w:rFonts w:ascii="Times New Roman" w:hAnsi="Times New Roman" w:cs="Times New Roman"/>
          <w:sz w:val="24"/>
          <w:szCs w:val="24"/>
        </w:rPr>
        <w:t xml:space="preserve"> – atsakinga už duomenų prezentaciją naudotojui.</w:t>
      </w:r>
    </w:p>
    <w:p w14:paraId="317F5B7B" w14:textId="77777777" w:rsidR="00044AD7" w:rsidRPr="00F37FC6" w:rsidRDefault="00044AD7" w:rsidP="009E4AE1">
      <w:pPr>
        <w:widowControl w:val="0"/>
        <w:numPr>
          <w:ilvl w:val="0"/>
          <w:numId w:val="17"/>
        </w:numPr>
        <w:suppressAutoHyphens/>
        <w:autoSpaceDE w:val="0"/>
        <w:autoSpaceDN w:val="0"/>
        <w:adjustRightInd w:val="0"/>
        <w:spacing w:after="0" w:line="240" w:lineRule="atLeast"/>
        <w:ind w:left="0" w:firstLine="851"/>
        <w:contextualSpacing/>
        <w:rPr>
          <w:rFonts w:ascii="Times New Roman" w:hAnsi="Times New Roman" w:cs="Times New Roman"/>
          <w:sz w:val="24"/>
          <w:szCs w:val="24"/>
        </w:rPr>
      </w:pPr>
      <w:r w:rsidRPr="00F37FC6">
        <w:rPr>
          <w:rFonts w:ascii="Times New Roman" w:hAnsi="Times New Roman" w:cs="Times New Roman"/>
          <w:b/>
          <w:sz w:val="24"/>
          <w:szCs w:val="24"/>
        </w:rPr>
        <w:t>Veiklos logika</w:t>
      </w:r>
      <w:r w:rsidRPr="00F37FC6">
        <w:rPr>
          <w:rFonts w:ascii="Times New Roman" w:hAnsi="Times New Roman" w:cs="Times New Roman"/>
          <w:sz w:val="24"/>
          <w:szCs w:val="24"/>
        </w:rPr>
        <w:t xml:space="preserve"> – atsakinga už sistemos veiklos logikos realizavimą, algoritmų, skaičiavimų, duomenų apdorojimo ir saugojimo duomenų bazėje procesus. Veiklos logika taip pat autorizuoja naudotojo veiksmus (naudojant ADMIN III) ir audituoja naudotojo veiksmus AUDIT III sistemoje.</w:t>
      </w:r>
    </w:p>
    <w:p w14:paraId="7DE55D97" w14:textId="77777777" w:rsidR="00044AD7" w:rsidRPr="00F37FC6" w:rsidRDefault="00044AD7" w:rsidP="009E4AE1">
      <w:pPr>
        <w:widowControl w:val="0"/>
        <w:numPr>
          <w:ilvl w:val="0"/>
          <w:numId w:val="17"/>
        </w:numPr>
        <w:suppressAutoHyphens/>
        <w:autoSpaceDE w:val="0"/>
        <w:autoSpaceDN w:val="0"/>
        <w:adjustRightInd w:val="0"/>
        <w:spacing w:after="0" w:line="240" w:lineRule="atLeast"/>
        <w:ind w:left="0" w:firstLine="851"/>
        <w:contextualSpacing/>
        <w:rPr>
          <w:rFonts w:ascii="Times New Roman" w:hAnsi="Times New Roman" w:cs="Times New Roman"/>
          <w:sz w:val="24"/>
          <w:szCs w:val="24"/>
        </w:rPr>
      </w:pPr>
      <w:r w:rsidRPr="00F37FC6">
        <w:rPr>
          <w:rFonts w:ascii="Times New Roman" w:hAnsi="Times New Roman" w:cs="Times New Roman"/>
          <w:b/>
          <w:sz w:val="24"/>
          <w:szCs w:val="24"/>
        </w:rPr>
        <w:t>SIS II modulis</w:t>
      </w:r>
      <w:r w:rsidRPr="00F37FC6">
        <w:rPr>
          <w:rFonts w:ascii="Times New Roman" w:hAnsi="Times New Roman" w:cs="Times New Roman"/>
          <w:sz w:val="24"/>
          <w:szCs w:val="24"/>
        </w:rPr>
        <w:t xml:space="preserve"> – atsakingas už informacijos mainus su NS.SIS II.</w:t>
      </w:r>
    </w:p>
    <w:p w14:paraId="634456E0"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Žemiau esančioje schemoje pateikta principinė nacionalinės sistemos architektūra, jos moduliai ir ryšiai su susijusiomis sistemomis.</w:t>
      </w:r>
    </w:p>
    <w:p w14:paraId="4FC5B44E" w14:textId="77777777" w:rsidR="00044AD7" w:rsidRPr="00F37FC6" w:rsidRDefault="00044AD7" w:rsidP="00044AD7">
      <w:pPr>
        <w:spacing w:after="0"/>
        <w:contextualSpacing/>
        <w:rPr>
          <w:rFonts w:ascii="Times New Roman" w:hAnsi="Times New Roman" w:cs="Times New Roman"/>
          <w:sz w:val="24"/>
          <w:szCs w:val="24"/>
        </w:rPr>
      </w:pPr>
      <w:r w:rsidRPr="00F37FC6">
        <w:rPr>
          <w:rFonts w:ascii="Times New Roman" w:hAnsi="Times New Roman" w:cs="Times New Roman"/>
          <w:noProof/>
          <w:sz w:val="24"/>
          <w:szCs w:val="24"/>
          <w:lang w:eastAsia="lt-LT"/>
        </w:rPr>
        <w:lastRenderedPageBreak/>
        <w:drawing>
          <wp:inline distT="0" distB="0" distL="0" distR="0" wp14:anchorId="34AA3FF4" wp14:editId="02644517">
            <wp:extent cx="5629275" cy="3790950"/>
            <wp:effectExtent l="19050" t="0" r="952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5"/>
                    <a:srcRect/>
                    <a:stretch>
                      <a:fillRect/>
                    </a:stretch>
                  </pic:blipFill>
                  <pic:spPr bwMode="auto">
                    <a:xfrm>
                      <a:off x="0" y="0"/>
                      <a:ext cx="5629275" cy="3790950"/>
                    </a:xfrm>
                    <a:prstGeom prst="rect">
                      <a:avLst/>
                    </a:prstGeom>
                    <a:noFill/>
                    <a:ln w="9525">
                      <a:noFill/>
                      <a:miter lim="800000"/>
                      <a:headEnd/>
                      <a:tailEnd/>
                    </a:ln>
                  </pic:spPr>
                </pic:pic>
              </a:graphicData>
            </a:graphic>
          </wp:inline>
        </w:drawing>
      </w:r>
    </w:p>
    <w:p w14:paraId="45AFDFC2" w14:textId="04618B3F" w:rsidR="00044AD7" w:rsidRPr="00F37FC6" w:rsidRDefault="00044AD7" w:rsidP="009E4AE1">
      <w:pPr>
        <w:pStyle w:val="ydiagramaS"/>
        <w:numPr>
          <w:ilvl w:val="0"/>
          <w:numId w:val="18"/>
        </w:numPr>
        <w:spacing w:before="0"/>
        <w:contextualSpacing/>
        <w:rPr>
          <w:rFonts w:ascii="Times New Roman" w:hAnsi="Times New Roman" w:cs="Times New Roman"/>
          <w:bCs w:val="0"/>
          <w:sz w:val="24"/>
          <w:szCs w:val="24"/>
        </w:rPr>
      </w:pPr>
      <w:r w:rsidRPr="00F37FC6">
        <w:rPr>
          <w:rFonts w:ascii="Times New Roman" w:hAnsi="Times New Roman" w:cs="Times New Roman"/>
          <w:bCs w:val="0"/>
          <w:sz w:val="24"/>
          <w:szCs w:val="24"/>
        </w:rPr>
        <w:t>Nacionalinės sistemos architektūra</w:t>
      </w:r>
    </w:p>
    <w:p w14:paraId="0727F829" w14:textId="77777777" w:rsidR="00044AD7" w:rsidRPr="00F37FC6" w:rsidRDefault="00044AD7" w:rsidP="00044AD7">
      <w:pPr>
        <w:spacing w:after="0"/>
        <w:contextualSpacing/>
        <w:rPr>
          <w:rFonts w:ascii="Times New Roman" w:hAnsi="Times New Roman" w:cs="Times New Roman"/>
          <w:sz w:val="24"/>
          <w:szCs w:val="24"/>
        </w:rPr>
      </w:pPr>
    </w:p>
    <w:p w14:paraId="2367F8D7" w14:textId="568DD55A" w:rsidR="00044AD7" w:rsidRPr="00F37FC6" w:rsidRDefault="00044AD7" w:rsidP="009E4AE1">
      <w:pPr>
        <w:pStyle w:val="Sraopastraipa"/>
        <w:numPr>
          <w:ilvl w:val="0"/>
          <w:numId w:val="25"/>
        </w:numPr>
        <w:spacing w:after="0" w:line="276" w:lineRule="auto"/>
        <w:jc w:val="center"/>
        <w:rPr>
          <w:rFonts w:ascii="Times New Roman" w:hAnsi="Times New Roman" w:cs="Times New Roman"/>
          <w:b/>
          <w:sz w:val="24"/>
          <w:szCs w:val="24"/>
        </w:rPr>
      </w:pPr>
      <w:r w:rsidRPr="00F37FC6">
        <w:rPr>
          <w:rFonts w:ascii="Times New Roman" w:hAnsi="Times New Roman" w:cs="Times New Roman"/>
          <w:b/>
          <w:sz w:val="24"/>
          <w:szCs w:val="24"/>
        </w:rPr>
        <w:t xml:space="preserve">N.SIS II  </w:t>
      </w:r>
      <w:r w:rsidR="003311F1" w:rsidRPr="00F37FC6">
        <w:rPr>
          <w:rFonts w:ascii="Times New Roman" w:hAnsi="Times New Roman" w:cs="Times New Roman"/>
          <w:b/>
          <w:sz w:val="24"/>
          <w:szCs w:val="24"/>
        </w:rPr>
        <w:t>TECHNINĖS ĮRANGOS IR OPERACINIŲ SISTEMŲ SPECIFIKACIJA</w:t>
      </w:r>
    </w:p>
    <w:p w14:paraId="66C20F91" w14:textId="77777777" w:rsidR="00044AD7" w:rsidRPr="00F37FC6" w:rsidRDefault="00044AD7" w:rsidP="00044AD7">
      <w:pPr>
        <w:spacing w:after="0"/>
        <w:contextualSpacing/>
        <w:rPr>
          <w:rFonts w:ascii="Times New Roman" w:hAnsi="Times New Roman" w:cs="Times New Roman"/>
          <w:sz w:val="24"/>
          <w:szCs w:val="24"/>
        </w:rPr>
      </w:pPr>
    </w:p>
    <w:p w14:paraId="3DDC281C" w14:textId="77777777" w:rsidR="00044AD7" w:rsidRPr="00F37FC6" w:rsidRDefault="00044AD7" w:rsidP="009E4AE1">
      <w:pPr>
        <w:pStyle w:val="Sraopastraipa"/>
        <w:numPr>
          <w:ilvl w:val="0"/>
          <w:numId w:val="10"/>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N.SIS  II (WebMethods) serveris:</w:t>
      </w:r>
    </w:p>
    <w:p w14:paraId="41FB8C5E" w14:textId="77777777" w:rsidR="00044AD7" w:rsidRPr="00F37FC6" w:rsidRDefault="00044AD7" w:rsidP="009E4AE1">
      <w:pPr>
        <w:pStyle w:val="Sraopastraipa"/>
        <w:numPr>
          <w:ilvl w:val="0"/>
          <w:numId w:val="9"/>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Modelis IBM 3650 M2</w:t>
      </w:r>
    </w:p>
    <w:p w14:paraId="6A44D5F3" w14:textId="77777777" w:rsidR="00044AD7" w:rsidRPr="00F37FC6" w:rsidRDefault="00044AD7" w:rsidP="009E4AE1">
      <w:pPr>
        <w:pStyle w:val="Sraopastraipa"/>
        <w:numPr>
          <w:ilvl w:val="0"/>
          <w:numId w:val="9"/>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CPU 2x Intel(R) Xeon(R) CPU 5160 3.00GHz</w:t>
      </w:r>
    </w:p>
    <w:p w14:paraId="6DD0C961" w14:textId="77777777" w:rsidR="00044AD7" w:rsidRPr="00F37FC6" w:rsidRDefault="00044AD7" w:rsidP="009E4AE1">
      <w:pPr>
        <w:pStyle w:val="Sraopastraipa"/>
        <w:numPr>
          <w:ilvl w:val="0"/>
          <w:numId w:val="9"/>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Operatyvioji atmintis (RAM) 10 GB</w:t>
      </w:r>
    </w:p>
    <w:p w14:paraId="7DCA82F9" w14:textId="77777777" w:rsidR="00044AD7" w:rsidRPr="00F37FC6" w:rsidRDefault="00044AD7" w:rsidP="009E4AE1">
      <w:pPr>
        <w:pStyle w:val="Sraopastraipa"/>
        <w:numPr>
          <w:ilvl w:val="0"/>
          <w:numId w:val="9"/>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Kietasis diskas (HDD) 146 GB</w:t>
      </w:r>
    </w:p>
    <w:p w14:paraId="5D0F8AA8" w14:textId="77777777" w:rsidR="00044AD7" w:rsidRPr="00F37FC6" w:rsidRDefault="00044AD7" w:rsidP="009E4AE1">
      <w:pPr>
        <w:pStyle w:val="Sraopastraipa"/>
        <w:numPr>
          <w:ilvl w:val="0"/>
          <w:numId w:val="9"/>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REDHAT 5u5 64bit</w:t>
      </w:r>
    </w:p>
    <w:p w14:paraId="38474724" w14:textId="77777777" w:rsidR="00044AD7" w:rsidRPr="00F37FC6" w:rsidRDefault="00044AD7" w:rsidP="009E4AE1">
      <w:pPr>
        <w:pStyle w:val="Sraopastraipa"/>
        <w:numPr>
          <w:ilvl w:val="0"/>
          <w:numId w:val="10"/>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N.SIS  II aplikacijų serveris:</w:t>
      </w:r>
    </w:p>
    <w:p w14:paraId="21811070" w14:textId="77777777" w:rsidR="00044AD7" w:rsidRPr="00F37FC6" w:rsidRDefault="00044AD7" w:rsidP="009E4AE1">
      <w:pPr>
        <w:pStyle w:val="Sraopastraipa"/>
        <w:numPr>
          <w:ilvl w:val="0"/>
          <w:numId w:val="11"/>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Virtuali mašina 8 vCPU</w:t>
      </w:r>
    </w:p>
    <w:p w14:paraId="6F6062CA" w14:textId="77777777" w:rsidR="00044AD7" w:rsidRPr="00F37FC6" w:rsidRDefault="00044AD7" w:rsidP="009E4AE1">
      <w:pPr>
        <w:pStyle w:val="Sraopastraipa"/>
        <w:numPr>
          <w:ilvl w:val="0"/>
          <w:numId w:val="11"/>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Operatyvioji atmintis (RAM): 16 GB</w:t>
      </w:r>
    </w:p>
    <w:p w14:paraId="5FBAD1DF" w14:textId="77777777" w:rsidR="00044AD7" w:rsidRPr="00F37FC6" w:rsidRDefault="00044AD7" w:rsidP="009E4AE1">
      <w:pPr>
        <w:pStyle w:val="Sraopastraipa"/>
        <w:numPr>
          <w:ilvl w:val="0"/>
          <w:numId w:val="11"/>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Kietasis diskas (HDD) 150 GB</w:t>
      </w:r>
    </w:p>
    <w:p w14:paraId="1D1246D5" w14:textId="77777777" w:rsidR="00044AD7" w:rsidRPr="00F37FC6" w:rsidRDefault="00044AD7" w:rsidP="009E4AE1">
      <w:pPr>
        <w:pStyle w:val="Sraopastraipa"/>
        <w:numPr>
          <w:ilvl w:val="0"/>
          <w:numId w:val="11"/>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REDHAT AS 4.8. 64 bit.</w:t>
      </w:r>
    </w:p>
    <w:p w14:paraId="613425A7" w14:textId="77777777" w:rsidR="00044AD7" w:rsidRPr="00F37FC6" w:rsidRDefault="00044AD7" w:rsidP="009E4AE1">
      <w:pPr>
        <w:pStyle w:val="Sraopastraipa"/>
        <w:numPr>
          <w:ilvl w:val="0"/>
          <w:numId w:val="11"/>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Apache Tomcat 6.0.36/ Oracle AS 10 1.3.5.0</w:t>
      </w:r>
    </w:p>
    <w:p w14:paraId="2895746D" w14:textId="77777777" w:rsidR="00044AD7" w:rsidRPr="00F37FC6" w:rsidRDefault="00044AD7" w:rsidP="009E4AE1">
      <w:pPr>
        <w:pStyle w:val="Sraopastraipa"/>
        <w:numPr>
          <w:ilvl w:val="0"/>
          <w:numId w:val="11"/>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(Fizinis serveris naudojamas virtualizacijai - IBM 3850 M2; CPU 4 x Intel(R) Xeon(R) CPU X7460 @ 2.66GHz)</w:t>
      </w:r>
    </w:p>
    <w:p w14:paraId="08A03DA3" w14:textId="77777777" w:rsidR="00044AD7" w:rsidRPr="00F37FC6" w:rsidRDefault="00044AD7" w:rsidP="009E4AE1">
      <w:pPr>
        <w:pStyle w:val="Sraopastraipa"/>
        <w:numPr>
          <w:ilvl w:val="0"/>
          <w:numId w:val="10"/>
        </w:numPr>
        <w:spacing w:after="0" w:line="240" w:lineRule="auto"/>
        <w:ind w:left="0" w:firstLine="851"/>
        <w:rPr>
          <w:rFonts w:ascii="Times New Roman" w:hAnsi="Times New Roman" w:cs="Times New Roman"/>
          <w:sz w:val="24"/>
          <w:szCs w:val="24"/>
        </w:rPr>
      </w:pPr>
      <w:r w:rsidRPr="00F37FC6">
        <w:rPr>
          <w:rFonts w:ascii="Times New Roman" w:hAnsi="Times New Roman" w:cs="Times New Roman"/>
          <w:sz w:val="24"/>
          <w:szCs w:val="24"/>
        </w:rPr>
        <w:t>NSIS II duomenų bazės serveris 2 vnt.</w:t>
      </w:r>
    </w:p>
    <w:p w14:paraId="066946FF" w14:textId="77777777" w:rsidR="00044AD7" w:rsidRPr="00F37FC6" w:rsidRDefault="00044AD7" w:rsidP="00044AD7">
      <w:pPr>
        <w:pStyle w:val="Sraopastraipa"/>
        <w:spacing w:after="0"/>
        <w:ind w:left="0" w:firstLine="851"/>
        <w:rPr>
          <w:rFonts w:ascii="Times New Roman" w:hAnsi="Times New Roman" w:cs="Times New Roman"/>
          <w:sz w:val="24"/>
          <w:szCs w:val="24"/>
        </w:rPr>
      </w:pPr>
      <w:r w:rsidRPr="00F37FC6">
        <w:rPr>
          <w:rFonts w:ascii="Times New Roman" w:hAnsi="Times New Roman" w:cs="Times New Roman"/>
          <w:sz w:val="24"/>
          <w:szCs w:val="24"/>
        </w:rPr>
        <w:t>Virtuali mašina 6 vCPU</w:t>
      </w:r>
    </w:p>
    <w:p w14:paraId="0FD561A2" w14:textId="77777777" w:rsidR="00044AD7" w:rsidRPr="00F37FC6" w:rsidRDefault="00044AD7" w:rsidP="00044AD7">
      <w:pPr>
        <w:pStyle w:val="Sraopastraipa"/>
        <w:spacing w:after="0"/>
        <w:ind w:left="0" w:firstLine="851"/>
        <w:rPr>
          <w:rFonts w:ascii="Times New Roman" w:hAnsi="Times New Roman" w:cs="Times New Roman"/>
          <w:sz w:val="24"/>
          <w:szCs w:val="24"/>
        </w:rPr>
      </w:pPr>
      <w:r w:rsidRPr="00F37FC6">
        <w:rPr>
          <w:rFonts w:ascii="Times New Roman" w:hAnsi="Times New Roman" w:cs="Times New Roman"/>
          <w:sz w:val="24"/>
          <w:szCs w:val="24"/>
        </w:rPr>
        <w:t>Operatyvioji atmintis (RAM): 128 GB</w:t>
      </w:r>
    </w:p>
    <w:p w14:paraId="080F31C9" w14:textId="77777777" w:rsidR="00044AD7" w:rsidRPr="00F37FC6" w:rsidRDefault="00044AD7" w:rsidP="00044AD7">
      <w:pPr>
        <w:pStyle w:val="Sraopastraipa"/>
        <w:spacing w:after="0"/>
        <w:ind w:left="0" w:firstLine="851"/>
        <w:rPr>
          <w:rFonts w:ascii="Times New Roman" w:hAnsi="Times New Roman" w:cs="Times New Roman"/>
          <w:sz w:val="24"/>
          <w:szCs w:val="24"/>
        </w:rPr>
      </w:pPr>
      <w:r w:rsidRPr="00F37FC6">
        <w:rPr>
          <w:rFonts w:ascii="Times New Roman" w:hAnsi="Times New Roman" w:cs="Times New Roman"/>
          <w:sz w:val="24"/>
          <w:szCs w:val="24"/>
        </w:rPr>
        <w:t>Kietasis diskas (HDD) 150 GB</w:t>
      </w:r>
    </w:p>
    <w:p w14:paraId="49F5ACC2" w14:textId="77777777" w:rsidR="00044AD7" w:rsidRPr="00F37FC6" w:rsidRDefault="00044AD7" w:rsidP="00044AD7">
      <w:pPr>
        <w:pStyle w:val="Sraopastraipa"/>
        <w:spacing w:after="0"/>
        <w:ind w:left="0" w:firstLine="851"/>
        <w:rPr>
          <w:rFonts w:ascii="Times New Roman" w:hAnsi="Times New Roman" w:cs="Times New Roman"/>
          <w:sz w:val="24"/>
          <w:szCs w:val="24"/>
        </w:rPr>
      </w:pPr>
      <w:r w:rsidRPr="00F37FC6">
        <w:rPr>
          <w:rFonts w:ascii="Times New Roman" w:hAnsi="Times New Roman" w:cs="Times New Roman"/>
          <w:sz w:val="24"/>
          <w:szCs w:val="24"/>
        </w:rPr>
        <w:t>CentOS 6 64 bit</w:t>
      </w:r>
    </w:p>
    <w:p w14:paraId="70F165EA" w14:textId="77777777" w:rsidR="00044AD7" w:rsidRPr="00F37FC6" w:rsidRDefault="00044AD7" w:rsidP="00044AD7">
      <w:pPr>
        <w:pStyle w:val="Sraopastraipa"/>
        <w:spacing w:after="0"/>
        <w:ind w:left="0" w:firstLine="851"/>
        <w:rPr>
          <w:rFonts w:ascii="Times New Roman" w:hAnsi="Times New Roman" w:cs="Times New Roman"/>
          <w:sz w:val="24"/>
          <w:szCs w:val="24"/>
        </w:rPr>
      </w:pPr>
      <w:r w:rsidRPr="00F37FC6">
        <w:rPr>
          <w:rFonts w:ascii="Times New Roman" w:hAnsi="Times New Roman" w:cs="Times New Roman"/>
          <w:sz w:val="24"/>
          <w:szCs w:val="24"/>
        </w:rPr>
        <w:t>Oracle Database 10g Enterprise Edition 10.2.0.5.0 -64 bit</w:t>
      </w:r>
    </w:p>
    <w:p w14:paraId="77DFC13C" w14:textId="77777777" w:rsidR="00044AD7" w:rsidRPr="00F37FC6" w:rsidRDefault="00044AD7" w:rsidP="009E4AE1">
      <w:pPr>
        <w:numPr>
          <w:ilvl w:val="0"/>
          <w:numId w:val="10"/>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Duomenų saugyklos IBM Storwize V7000, IBM DS 5020.IBM DS 3950, IBM DS4700.</w:t>
      </w:r>
    </w:p>
    <w:p w14:paraId="5E05051E" w14:textId="77777777" w:rsidR="00044AD7" w:rsidRPr="00F37FC6" w:rsidRDefault="00044AD7" w:rsidP="009E4AE1">
      <w:pPr>
        <w:numPr>
          <w:ilvl w:val="0"/>
          <w:numId w:val="10"/>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Juostų biblioteka IBM TS3310 Tape Expansion Module.</w:t>
      </w:r>
    </w:p>
    <w:p w14:paraId="01A24684" w14:textId="77777777" w:rsidR="00044AD7" w:rsidRPr="00F37FC6" w:rsidRDefault="00044AD7" w:rsidP="009E4AE1">
      <w:pPr>
        <w:numPr>
          <w:ilvl w:val="0"/>
          <w:numId w:val="10"/>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NSIS centralizuoto valdymo tarnybinės stotys  IBM xSeries 3550, operacinė sistema Microsoft Windows Server 2003 Standart Edition.</w:t>
      </w:r>
    </w:p>
    <w:p w14:paraId="4977D7AC" w14:textId="77777777" w:rsidR="00044AD7" w:rsidRPr="00F37FC6" w:rsidRDefault="00044AD7" w:rsidP="009E4AE1">
      <w:pPr>
        <w:numPr>
          <w:ilvl w:val="0"/>
          <w:numId w:val="10"/>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Tarnybinių stočių duomenų perdavimo SAN ir LAN tinklo aktyvinė įranga SAN komutatoriai IBM TotalStorage SAN16B-2, LAN tinklo komutatoriai Cisco  Catalyst 2960, 3560.</w:t>
      </w:r>
    </w:p>
    <w:p w14:paraId="1599B149" w14:textId="77777777" w:rsidR="00044AD7" w:rsidRPr="00F37FC6" w:rsidRDefault="00044AD7" w:rsidP="009E4AE1">
      <w:pPr>
        <w:numPr>
          <w:ilvl w:val="0"/>
          <w:numId w:val="10"/>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SAN diskų masyvų virtualizavimo įranga IBM System Storage SAN Volume Controller , 2145-8F4, 2145-8G4.</w:t>
      </w:r>
    </w:p>
    <w:p w14:paraId="44330D9E" w14:textId="77777777" w:rsidR="00044AD7" w:rsidRPr="00F37FC6" w:rsidRDefault="00044AD7" w:rsidP="009E4AE1">
      <w:pPr>
        <w:numPr>
          <w:ilvl w:val="0"/>
          <w:numId w:val="10"/>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lastRenderedPageBreak/>
        <w:t>Specializuota didelio našumo tarnybinių stočių techninės įrangos išorinė valdymo konsolė IBM HMC</w:t>
      </w:r>
    </w:p>
    <w:p w14:paraId="3C10BA7F" w14:textId="77777777" w:rsidR="00EE77EC" w:rsidRPr="00F37FC6" w:rsidRDefault="00044AD7" w:rsidP="00EE77EC">
      <w:pPr>
        <w:numPr>
          <w:ilvl w:val="0"/>
          <w:numId w:val="10"/>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 xml:space="preserve">N.SIS modulinių tarnybinių stočių talpykla IBM BladeCenter H (88525TG)N.SIS „Blade” tipo tarnybinės stotys IBM BladeCenter HS23 </w:t>
      </w:r>
      <w:r w:rsidRPr="00F37FC6">
        <w:rPr>
          <w:rFonts w:ascii="Times New Roman" w:hAnsi="Times New Roman" w:cs="Times New Roman"/>
          <w:i/>
          <w:sz w:val="24"/>
          <w:szCs w:val="24"/>
        </w:rPr>
        <w:t>S/</w:t>
      </w:r>
      <w:r w:rsidRPr="00F37FC6">
        <w:rPr>
          <w:rFonts w:ascii="Times New Roman" w:hAnsi="Times New Roman" w:cs="Times New Roman"/>
          <w:sz w:val="24"/>
          <w:szCs w:val="24"/>
        </w:rPr>
        <w:t xml:space="preserve">N: 06NZRE7, 06NZRE8, 06NZRE9, 06NZRF0 operacinė sistema </w:t>
      </w:r>
      <w:r w:rsidRPr="00F37FC6">
        <w:rPr>
          <w:rFonts w:ascii="Times New Roman" w:hAnsi="Times New Roman" w:cs="Times New Roman"/>
          <w:color w:val="000000"/>
          <w:sz w:val="24"/>
          <w:szCs w:val="24"/>
        </w:rPr>
        <w:t>REDHAT AS 4.8 64bit</w:t>
      </w:r>
      <w:r w:rsidRPr="00F37FC6">
        <w:rPr>
          <w:rFonts w:ascii="Times New Roman" w:hAnsi="Times New Roman" w:cs="Times New Roman"/>
          <w:sz w:val="24"/>
          <w:szCs w:val="24"/>
        </w:rPr>
        <w:t xml:space="preserve">,          </w:t>
      </w:r>
    </w:p>
    <w:p w14:paraId="54130A52" w14:textId="68CF6836" w:rsidR="00044AD7" w:rsidRPr="00F37FC6" w:rsidRDefault="00044AD7" w:rsidP="00EE77EC">
      <w:pPr>
        <w:numPr>
          <w:ilvl w:val="0"/>
          <w:numId w:val="10"/>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Rezervinio duomenų kopijavimo sistema, veikianti „IBM Tivoli Storage Manager“ pagrindu.</w:t>
      </w:r>
    </w:p>
    <w:p w14:paraId="797FD61C" w14:textId="7E07A592" w:rsidR="00044AD7" w:rsidRPr="00F37FC6" w:rsidRDefault="00EE77EC"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 xml:space="preserve"> </w:t>
      </w:r>
    </w:p>
    <w:p w14:paraId="3845E6B6" w14:textId="77777777" w:rsidR="00044AD7" w:rsidRPr="00F37FC6" w:rsidRDefault="00044AD7" w:rsidP="009E4AE1">
      <w:pPr>
        <w:pStyle w:val="Sraopastraipa"/>
        <w:numPr>
          <w:ilvl w:val="0"/>
          <w:numId w:val="25"/>
        </w:numPr>
        <w:spacing w:after="0" w:line="240" w:lineRule="auto"/>
        <w:jc w:val="center"/>
        <w:rPr>
          <w:rFonts w:ascii="Times New Roman" w:hAnsi="Times New Roman" w:cs="Times New Roman"/>
          <w:b/>
          <w:sz w:val="24"/>
          <w:szCs w:val="24"/>
        </w:rPr>
      </w:pPr>
      <w:r w:rsidRPr="00F37FC6">
        <w:rPr>
          <w:rFonts w:ascii="Times New Roman" w:hAnsi="Times New Roman" w:cs="Times New Roman"/>
          <w:b/>
          <w:sz w:val="24"/>
          <w:szCs w:val="24"/>
        </w:rPr>
        <w:t>PASLAUGŲ  SPECIFIKACIJA</w:t>
      </w:r>
    </w:p>
    <w:p w14:paraId="46745E98" w14:textId="77777777" w:rsidR="000F1727" w:rsidRPr="00F37FC6" w:rsidRDefault="000F1727" w:rsidP="000F1727">
      <w:pPr>
        <w:pStyle w:val="Sraopastraipa"/>
        <w:spacing w:after="0" w:line="240" w:lineRule="auto"/>
        <w:rPr>
          <w:rFonts w:ascii="Times New Roman" w:hAnsi="Times New Roman" w:cs="Times New Roman"/>
          <w:b/>
          <w:sz w:val="24"/>
          <w:szCs w:val="24"/>
        </w:rPr>
      </w:pPr>
    </w:p>
    <w:p w14:paraId="7B344014" w14:textId="5FFB699D" w:rsidR="00D50174" w:rsidRPr="00F37FC6" w:rsidRDefault="00D50174" w:rsidP="00044AD7">
      <w:pPr>
        <w:spacing w:after="0"/>
        <w:ind w:firstLine="851"/>
        <w:contextualSpacing/>
        <w:rPr>
          <w:rFonts w:ascii="Times New Roman" w:hAnsi="Times New Roman" w:cs="Times New Roman"/>
          <w:b/>
          <w:sz w:val="24"/>
          <w:szCs w:val="24"/>
        </w:rPr>
      </w:pPr>
      <w:r w:rsidRPr="00F37FC6">
        <w:rPr>
          <w:rFonts w:ascii="Times New Roman" w:hAnsi="Times New Roman" w:cs="Times New Roman"/>
          <w:b/>
          <w:sz w:val="24"/>
          <w:szCs w:val="24"/>
        </w:rPr>
        <w:t>4.1. Pirma pirkimo objekto dalis:</w:t>
      </w:r>
    </w:p>
    <w:p w14:paraId="6CB09561" w14:textId="4B0F95C2"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t>4.1.</w:t>
      </w:r>
      <w:r w:rsidR="00D50174" w:rsidRPr="00F37FC6">
        <w:rPr>
          <w:rFonts w:ascii="Times New Roman" w:hAnsi="Times New Roman" w:cs="Times New Roman"/>
          <w:b/>
          <w:sz w:val="24"/>
          <w:szCs w:val="24"/>
        </w:rPr>
        <w:t>1.</w:t>
      </w:r>
      <w:r w:rsidRPr="00F37FC6">
        <w:rPr>
          <w:rFonts w:ascii="Times New Roman" w:hAnsi="Times New Roman" w:cs="Times New Roman"/>
          <w:b/>
          <w:sz w:val="24"/>
          <w:szCs w:val="24"/>
        </w:rPr>
        <w:t xml:space="preserve"> N.SIS II ir susijusių IS techninės ir sisteminės programinės įrangos profilaktinė priežiūra</w:t>
      </w:r>
      <w:r w:rsidRPr="00F37FC6">
        <w:rPr>
          <w:rFonts w:ascii="Times New Roman" w:hAnsi="Times New Roman" w:cs="Times New Roman"/>
          <w:sz w:val="24"/>
          <w:szCs w:val="24"/>
        </w:rPr>
        <w:t>.</w:t>
      </w:r>
    </w:p>
    <w:p w14:paraId="4D5F8C18" w14:textId="77777777" w:rsidR="00044AD7" w:rsidRPr="00F37FC6" w:rsidRDefault="00044AD7" w:rsidP="00044AD7">
      <w:pPr>
        <w:tabs>
          <w:tab w:val="left" w:pos="570"/>
        </w:tabs>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Tiekėjo įgalioti specialistai pagal Perkančiosios organizacijos poreikį ir</w:t>
      </w:r>
      <w:r w:rsidRPr="00F37FC6">
        <w:rPr>
          <w:rFonts w:ascii="Times New Roman" w:hAnsi="Times New Roman" w:cs="Times New Roman"/>
          <w:b/>
          <w:sz w:val="24"/>
          <w:szCs w:val="24"/>
        </w:rPr>
        <w:t xml:space="preserve"> </w:t>
      </w:r>
      <w:r w:rsidRPr="00F37FC6">
        <w:rPr>
          <w:rFonts w:ascii="Times New Roman" w:hAnsi="Times New Roman" w:cs="Times New Roman"/>
          <w:sz w:val="24"/>
          <w:szCs w:val="24"/>
        </w:rPr>
        <w:t>el. paštu pateiktą paraišką atlieka N.SIS II  operacinių sistemų, techninės įrangos profilaktinę priežiūrą. Įgalioti tiekėjo ir Perkančiosios organizacijos specialistai suderina reikalavimų specifikaciją, paslaugų apimtis ir tiekėjo specialistų darbo grafiką, tvarką (šie susitarimai užfiksuojami raštiškai ir tampa paraiškos priedu).</w:t>
      </w:r>
    </w:p>
    <w:p w14:paraId="658E573F"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Profilaktinę priežiūrą sudaro:</w:t>
      </w:r>
    </w:p>
    <w:p w14:paraId="20B6069F" w14:textId="77777777" w:rsidR="00044AD7" w:rsidRPr="00F37FC6" w:rsidRDefault="00044AD7" w:rsidP="009E4AE1">
      <w:pPr>
        <w:numPr>
          <w:ilvl w:val="0"/>
          <w:numId w:val="12"/>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techninių parametrų optimizavimas našumui ir saugumui užtikrinti,</w:t>
      </w:r>
    </w:p>
    <w:p w14:paraId="0228C979" w14:textId="77777777" w:rsidR="00044AD7" w:rsidRPr="00F37FC6" w:rsidRDefault="00044AD7" w:rsidP="009E4AE1">
      <w:pPr>
        <w:numPr>
          <w:ilvl w:val="0"/>
          <w:numId w:val="12"/>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naudojamų techninių ir programinės įrangos resursų  optimizavimas,</w:t>
      </w:r>
    </w:p>
    <w:p w14:paraId="71C5D3E9" w14:textId="77777777" w:rsidR="00044AD7" w:rsidRPr="00F37FC6" w:rsidRDefault="00044AD7" w:rsidP="009E4AE1">
      <w:pPr>
        <w:numPr>
          <w:ilvl w:val="0"/>
          <w:numId w:val="12"/>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galimų sutrikimų ar resursų trūkumo prognozė,</w:t>
      </w:r>
    </w:p>
    <w:p w14:paraId="4D5F9140" w14:textId="77777777" w:rsidR="00044AD7" w:rsidRPr="00F37FC6" w:rsidRDefault="00044AD7" w:rsidP="009E4AE1">
      <w:pPr>
        <w:numPr>
          <w:ilvl w:val="0"/>
          <w:numId w:val="12"/>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programinės įrangos atnaujinimų ir pataisymų diegimas,</w:t>
      </w:r>
    </w:p>
    <w:p w14:paraId="66541B8A" w14:textId="77777777" w:rsidR="00044AD7" w:rsidRPr="00F37FC6" w:rsidRDefault="00044AD7" w:rsidP="009E4AE1">
      <w:pPr>
        <w:numPr>
          <w:ilvl w:val="0"/>
          <w:numId w:val="12"/>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sistemos administratorių konsultavimas sistemos eksploatacijos klausimais.</w:t>
      </w:r>
    </w:p>
    <w:p w14:paraId="43B16E6D" w14:textId="77777777" w:rsidR="00044AD7" w:rsidRPr="00F37FC6" w:rsidRDefault="00044AD7" w:rsidP="00044AD7">
      <w:pPr>
        <w:spacing w:after="0"/>
        <w:ind w:firstLine="851"/>
        <w:contextualSpacing/>
        <w:rPr>
          <w:rStyle w:val="Grietas"/>
          <w:rFonts w:ascii="Times New Roman" w:hAnsi="Times New Roman" w:cs="Times New Roman"/>
          <w:b w:val="0"/>
          <w:sz w:val="24"/>
          <w:szCs w:val="24"/>
        </w:rPr>
      </w:pPr>
      <w:r w:rsidRPr="00F37FC6">
        <w:rPr>
          <w:rFonts w:ascii="Times New Roman" w:hAnsi="Times New Roman" w:cs="Times New Roman"/>
          <w:sz w:val="24"/>
          <w:szCs w:val="24"/>
        </w:rPr>
        <w:t>Tiekėjo įgalioti specialistai pagal poreikį peržiūri ir suderina sistemos techninius parametrus siekiant pagerinti sistemos darbo našumą ir užtikrinti saugumą. Visų pakeistų parametrų sąrašas pateikiamas perkančiajai organizacijai kartu su</w:t>
      </w:r>
      <w:r w:rsidRPr="00F37FC6">
        <w:rPr>
          <w:rStyle w:val="Grietas"/>
          <w:rFonts w:ascii="Times New Roman" w:hAnsi="Times New Roman" w:cs="Times New Roman"/>
          <w:sz w:val="24"/>
          <w:szCs w:val="24"/>
        </w:rPr>
        <w:t xml:space="preserve"> paslaugų perdavimo–priėmimo aktu.</w:t>
      </w:r>
    </w:p>
    <w:p w14:paraId="08E617A7" w14:textId="77777777" w:rsidR="00044AD7" w:rsidRPr="00F37FC6" w:rsidRDefault="00044AD7" w:rsidP="00044AD7">
      <w:pPr>
        <w:spacing w:after="0"/>
        <w:ind w:firstLine="570"/>
        <w:contextualSpacing/>
        <w:rPr>
          <w:rFonts w:ascii="Times New Roman" w:hAnsi="Times New Roman" w:cs="Times New Roman"/>
          <w:sz w:val="24"/>
          <w:szCs w:val="24"/>
        </w:rPr>
      </w:pPr>
      <w:r w:rsidRPr="00F37FC6">
        <w:rPr>
          <w:rFonts w:ascii="Times New Roman" w:hAnsi="Times New Roman" w:cs="Times New Roman"/>
          <w:sz w:val="24"/>
          <w:szCs w:val="24"/>
        </w:rPr>
        <w:t>Sistemos techninės ir programinės įrangos gamintojams išleidus atnaujinimų ar pataisymų paketus, jų diegimas atliekamas pagal suderintą su Perkančiąja organizacija grafiką, atsižvelgiant į galimą sistemos stabdymo poreikį, galimus sutrikimus ir veikimo atstatymą nesėkmės atveju.</w:t>
      </w:r>
    </w:p>
    <w:p w14:paraId="7E262327" w14:textId="77777777" w:rsidR="00044AD7" w:rsidRPr="00F37FC6" w:rsidRDefault="00044AD7" w:rsidP="00044AD7">
      <w:pPr>
        <w:spacing w:after="0"/>
        <w:ind w:firstLine="851"/>
        <w:contextualSpacing/>
        <w:rPr>
          <w:rFonts w:ascii="Times New Roman" w:hAnsi="Times New Roman" w:cs="Times New Roman"/>
          <w:sz w:val="24"/>
          <w:szCs w:val="24"/>
        </w:rPr>
      </w:pPr>
    </w:p>
    <w:p w14:paraId="181F85EF" w14:textId="501014CD" w:rsidR="00044AD7" w:rsidRPr="00F37FC6" w:rsidRDefault="00D50174"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b/>
          <w:sz w:val="24"/>
          <w:szCs w:val="24"/>
        </w:rPr>
        <w:t>4.1</w:t>
      </w:r>
      <w:r w:rsidR="00044AD7" w:rsidRPr="00F37FC6">
        <w:rPr>
          <w:rFonts w:ascii="Times New Roman" w:hAnsi="Times New Roman" w:cs="Times New Roman"/>
          <w:b/>
          <w:sz w:val="24"/>
          <w:szCs w:val="24"/>
        </w:rPr>
        <w:t>.</w:t>
      </w:r>
      <w:r w:rsidRPr="00F37FC6">
        <w:rPr>
          <w:rFonts w:ascii="Times New Roman" w:hAnsi="Times New Roman" w:cs="Times New Roman"/>
          <w:b/>
          <w:sz w:val="24"/>
          <w:szCs w:val="24"/>
        </w:rPr>
        <w:t>2.</w:t>
      </w:r>
      <w:r w:rsidR="00044AD7" w:rsidRPr="00F37FC6">
        <w:rPr>
          <w:rFonts w:ascii="Times New Roman" w:hAnsi="Times New Roman" w:cs="Times New Roman"/>
          <w:b/>
          <w:sz w:val="24"/>
          <w:szCs w:val="24"/>
        </w:rPr>
        <w:t xml:space="preserve"> N.SIS II ir susijusių IS techninės ir sisteminės programinės įrangos  sutrikimų šalinimas:</w:t>
      </w:r>
    </w:p>
    <w:p w14:paraId="0C61D18F" w14:textId="77777777" w:rsidR="00044AD7" w:rsidRPr="00F37FC6" w:rsidRDefault="00044AD7" w:rsidP="009E4AE1">
      <w:pPr>
        <w:numPr>
          <w:ilvl w:val="0"/>
          <w:numId w:val="13"/>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sutrikimo priežasčių diagnostika,</w:t>
      </w:r>
    </w:p>
    <w:p w14:paraId="1FB1031D" w14:textId="77777777" w:rsidR="00044AD7" w:rsidRPr="00F37FC6" w:rsidRDefault="00044AD7" w:rsidP="009E4AE1">
      <w:pPr>
        <w:numPr>
          <w:ilvl w:val="0"/>
          <w:numId w:val="13"/>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sistemos veikimo atstatymas,</w:t>
      </w:r>
    </w:p>
    <w:p w14:paraId="64D130CC" w14:textId="77777777" w:rsidR="00044AD7" w:rsidRPr="00F37FC6" w:rsidRDefault="00044AD7" w:rsidP="009E4AE1">
      <w:pPr>
        <w:numPr>
          <w:ilvl w:val="0"/>
          <w:numId w:val="13"/>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sutrikimų prevencijos rekomendacijų pateikimas ir įgyvendinimas.</w:t>
      </w:r>
    </w:p>
    <w:p w14:paraId="24222382" w14:textId="3F4632B5" w:rsidR="00C43D05" w:rsidRPr="00F37FC6" w:rsidRDefault="00C43D05" w:rsidP="009E4AE1">
      <w:pPr>
        <w:numPr>
          <w:ilvl w:val="0"/>
          <w:numId w:val="13"/>
        </w:numPr>
        <w:spacing w:after="0" w:line="240" w:lineRule="auto"/>
        <w:ind w:left="0" w:firstLine="851"/>
        <w:contextualSpacing/>
        <w:rPr>
          <w:rFonts w:ascii="Times New Roman" w:hAnsi="Times New Roman" w:cs="Times New Roman"/>
          <w:b/>
          <w:sz w:val="24"/>
          <w:szCs w:val="24"/>
        </w:rPr>
      </w:pPr>
      <w:r w:rsidRPr="00F37FC6">
        <w:rPr>
          <w:rFonts w:ascii="Times New Roman" w:hAnsi="Times New Roman"/>
          <w:b/>
          <w:sz w:val="24"/>
          <w:szCs w:val="24"/>
        </w:rPr>
        <w:t>funkcionalumo sutrikimai, dėl kurių neįmanomas visiškai sklandus sistemos darbas,</w:t>
      </w:r>
      <w:r w:rsidR="00130D74" w:rsidRPr="00F37FC6">
        <w:rPr>
          <w:rFonts w:ascii="Times New Roman" w:hAnsi="Times New Roman"/>
          <w:b/>
          <w:sz w:val="24"/>
          <w:szCs w:val="24"/>
        </w:rPr>
        <w:t xml:space="preserve"> dėl ko reikalingas programinės įrangos veikimo </w:t>
      </w:r>
      <w:r w:rsidR="00130D74" w:rsidRPr="00F37FC6">
        <w:rPr>
          <w:rFonts w:ascii="Times New Roman" w:hAnsi="Times New Roman" w:cs="Times New Roman"/>
          <w:b/>
          <w:sz w:val="24"/>
          <w:szCs w:val="24"/>
        </w:rPr>
        <w:t>optimizavimas/konfigūravimas.</w:t>
      </w:r>
    </w:p>
    <w:p w14:paraId="4849E3F7" w14:textId="1E5A62BA"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 xml:space="preserve">Incidentų sprendimas vykdomas pagal </w:t>
      </w:r>
      <w:r w:rsidR="00F05ECE" w:rsidRPr="00F37FC6">
        <w:rPr>
          <w:rFonts w:ascii="Times New Roman" w:hAnsi="Times New Roman" w:cs="Times New Roman"/>
          <w:sz w:val="24"/>
          <w:szCs w:val="24"/>
        </w:rPr>
        <w:t xml:space="preserve"> šios specifikacijos 5.3</w:t>
      </w:r>
      <w:r w:rsidRPr="00F37FC6">
        <w:rPr>
          <w:rFonts w:ascii="Times New Roman" w:hAnsi="Times New Roman" w:cs="Times New Roman"/>
          <w:sz w:val="24"/>
          <w:szCs w:val="24"/>
        </w:rPr>
        <w:t xml:space="preserve">  punkte  nustatytas  procedūras I ir II prioriteto  kreipiniams.</w:t>
      </w:r>
    </w:p>
    <w:p w14:paraId="55BB5D1C"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Perkančiosios organizacijos atsakingi asmenys apie sutrikimus telefonu informuoja tiekėjo įgaliotus specialistus.</w:t>
      </w:r>
    </w:p>
    <w:p w14:paraId="0FEFE7F9"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Siekiant maksimalaus sutrikimų šalinimo operatyvumo, Perkančioji organizacija sudaro sąlygas įgaliotiems tiekėjo specialistams atvykti į Perkančiosios organizacijos patalpas ištisą parą.</w:t>
      </w:r>
    </w:p>
    <w:p w14:paraId="01A2E50C" w14:textId="3F7E7003" w:rsidR="00044AD7" w:rsidRPr="00F37FC6" w:rsidRDefault="00044AD7" w:rsidP="00044AD7">
      <w:pPr>
        <w:tabs>
          <w:tab w:val="left" w:pos="567"/>
        </w:tabs>
        <w:spacing w:after="0"/>
        <w:ind w:firstLine="851"/>
        <w:contextualSpacing/>
        <w:rPr>
          <w:rFonts w:ascii="Times New Roman" w:hAnsi="Times New Roman" w:cs="Times New Roman"/>
          <w:b/>
          <w:sz w:val="24"/>
          <w:szCs w:val="24"/>
        </w:rPr>
      </w:pPr>
      <w:r w:rsidRPr="00F37FC6">
        <w:rPr>
          <w:rFonts w:ascii="Times New Roman" w:hAnsi="Times New Roman" w:cs="Times New Roman"/>
          <w:b/>
          <w:sz w:val="24"/>
          <w:szCs w:val="24"/>
        </w:rPr>
        <w:t xml:space="preserve"> </w:t>
      </w:r>
      <w:r w:rsidR="00D50174" w:rsidRPr="00F37FC6">
        <w:rPr>
          <w:rFonts w:ascii="Times New Roman" w:hAnsi="Times New Roman" w:cs="Times New Roman"/>
          <w:b/>
          <w:sz w:val="24"/>
          <w:szCs w:val="24"/>
        </w:rPr>
        <w:t>4.2. Antra pirkimo objekto dalis</w:t>
      </w:r>
    </w:p>
    <w:p w14:paraId="6139A991" w14:textId="1ABC7E96" w:rsidR="00044AD7" w:rsidRPr="00F37FC6" w:rsidRDefault="00D50174" w:rsidP="00044AD7">
      <w:pPr>
        <w:tabs>
          <w:tab w:val="left" w:pos="1140"/>
        </w:tabs>
        <w:spacing w:after="0"/>
        <w:ind w:firstLine="851"/>
        <w:contextualSpacing/>
        <w:rPr>
          <w:rFonts w:ascii="Times New Roman" w:hAnsi="Times New Roman" w:cs="Times New Roman"/>
          <w:b/>
          <w:sz w:val="24"/>
          <w:szCs w:val="24"/>
        </w:rPr>
      </w:pPr>
      <w:r w:rsidRPr="00F37FC6">
        <w:rPr>
          <w:rFonts w:ascii="Times New Roman" w:hAnsi="Times New Roman" w:cs="Times New Roman"/>
          <w:b/>
          <w:sz w:val="24"/>
          <w:szCs w:val="24"/>
        </w:rPr>
        <w:t>4.2</w:t>
      </w:r>
      <w:r w:rsidR="00044AD7" w:rsidRPr="00F37FC6">
        <w:rPr>
          <w:rFonts w:ascii="Times New Roman" w:hAnsi="Times New Roman" w:cs="Times New Roman"/>
          <w:b/>
          <w:sz w:val="24"/>
          <w:szCs w:val="24"/>
        </w:rPr>
        <w:t>.</w:t>
      </w:r>
      <w:r w:rsidRPr="00F37FC6">
        <w:rPr>
          <w:rFonts w:ascii="Times New Roman" w:hAnsi="Times New Roman" w:cs="Times New Roman"/>
          <w:b/>
          <w:sz w:val="24"/>
          <w:szCs w:val="24"/>
        </w:rPr>
        <w:t>1.</w:t>
      </w:r>
      <w:r w:rsidR="00044AD7" w:rsidRPr="00F37FC6">
        <w:rPr>
          <w:rFonts w:ascii="Times New Roman" w:hAnsi="Times New Roman" w:cs="Times New Roman"/>
          <w:b/>
          <w:sz w:val="24"/>
          <w:szCs w:val="24"/>
        </w:rPr>
        <w:t xml:space="preserve"> N.SIS II duomenų bazės, aplikacijų, rezervinio duomenų kopijavimo sistemos, duomenų perdavimo SAN ir LAN tinklų įrangos, </w:t>
      </w:r>
      <w:r w:rsidR="00044AD7" w:rsidRPr="00F37FC6">
        <w:rPr>
          <w:rFonts w:ascii="Times New Roman" w:hAnsi="Times New Roman" w:cs="Times New Roman"/>
          <w:b/>
          <w:iCs/>
          <w:sz w:val="24"/>
          <w:szCs w:val="24"/>
          <w:lang w:eastAsia="lt-LT"/>
        </w:rPr>
        <w:t xml:space="preserve">veikiančios projektavimo, testavimo ir  gamybinėse  aplinkose,  funkcionalumų </w:t>
      </w:r>
      <w:r w:rsidR="00044AD7" w:rsidRPr="00F37FC6">
        <w:rPr>
          <w:rFonts w:ascii="Times New Roman" w:hAnsi="Times New Roman" w:cs="Times New Roman"/>
          <w:b/>
          <w:sz w:val="24"/>
          <w:szCs w:val="24"/>
        </w:rPr>
        <w:t>konfigūravimas ir modernizavimas</w:t>
      </w:r>
      <w:r w:rsidR="00044AD7" w:rsidRPr="00F37FC6">
        <w:rPr>
          <w:rFonts w:ascii="Times New Roman" w:hAnsi="Times New Roman" w:cs="Times New Roman"/>
          <w:b/>
          <w:iCs/>
          <w:sz w:val="24"/>
          <w:szCs w:val="24"/>
          <w:lang w:eastAsia="lt-LT"/>
        </w:rPr>
        <w:t>:</w:t>
      </w:r>
    </w:p>
    <w:p w14:paraId="7C2AFFF5" w14:textId="02940527" w:rsidR="00044AD7" w:rsidRPr="00F37FC6" w:rsidRDefault="00044AD7" w:rsidP="009E4AE1">
      <w:pPr>
        <w:numPr>
          <w:ilvl w:val="0"/>
          <w:numId w:val="14"/>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detalių techninių reikalavimų papildomam funkcionalumui rengimas ir derinimas,</w:t>
      </w:r>
    </w:p>
    <w:p w14:paraId="18AA4EF8" w14:textId="3B476DCA" w:rsidR="00044AD7" w:rsidRPr="00F37FC6" w:rsidRDefault="00044AD7" w:rsidP="009E4AE1">
      <w:pPr>
        <w:numPr>
          <w:ilvl w:val="0"/>
          <w:numId w:val="14"/>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papildomo funkcionalumo programavimas ir testavimas,</w:t>
      </w:r>
    </w:p>
    <w:p w14:paraId="58A44866" w14:textId="7696DE84" w:rsidR="00044AD7" w:rsidRPr="00F37FC6" w:rsidRDefault="00044AD7" w:rsidP="009E4AE1">
      <w:pPr>
        <w:numPr>
          <w:ilvl w:val="0"/>
          <w:numId w:val="14"/>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naudojamų techninių ir taikomųjų programinių resursų  optimizavimas,</w:t>
      </w:r>
    </w:p>
    <w:p w14:paraId="317A55C2" w14:textId="71DAFF4F" w:rsidR="00044AD7" w:rsidRPr="00F37FC6" w:rsidRDefault="00044AD7" w:rsidP="009E4AE1">
      <w:pPr>
        <w:numPr>
          <w:ilvl w:val="0"/>
          <w:numId w:val="14"/>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diegimas ir bandymai,</w:t>
      </w:r>
    </w:p>
    <w:p w14:paraId="3D38D21D" w14:textId="77A9FF2D" w:rsidR="00044AD7" w:rsidRPr="00F37FC6" w:rsidRDefault="00044AD7" w:rsidP="009E4AE1">
      <w:pPr>
        <w:numPr>
          <w:ilvl w:val="0"/>
          <w:numId w:val="14"/>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techninės dokumentacijos rengimas,</w:t>
      </w:r>
    </w:p>
    <w:p w14:paraId="47E165D2" w14:textId="14B74190" w:rsidR="00044AD7" w:rsidRPr="00F37FC6" w:rsidRDefault="00044AD7" w:rsidP="009E4AE1">
      <w:pPr>
        <w:numPr>
          <w:ilvl w:val="0"/>
          <w:numId w:val="15"/>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techninių priemonių tiekimas,</w:t>
      </w:r>
    </w:p>
    <w:p w14:paraId="2D0C077A" w14:textId="6CBC93D4" w:rsidR="00044AD7" w:rsidRPr="00F37FC6" w:rsidRDefault="00044AD7" w:rsidP="009E4AE1">
      <w:pPr>
        <w:numPr>
          <w:ilvl w:val="0"/>
          <w:numId w:val="15"/>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techninės ir programinės įrangos diegimas ir bandymai,</w:t>
      </w:r>
    </w:p>
    <w:p w14:paraId="41879329" w14:textId="62D74CFD" w:rsidR="00044AD7" w:rsidRPr="00F37FC6" w:rsidRDefault="00044AD7" w:rsidP="009E4AE1">
      <w:pPr>
        <w:numPr>
          <w:ilvl w:val="0"/>
          <w:numId w:val="15"/>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lastRenderedPageBreak/>
        <w:t>infrastruktūros dokumentavimas,</w:t>
      </w:r>
    </w:p>
    <w:p w14:paraId="09255C72" w14:textId="4AA71869" w:rsidR="00044AD7" w:rsidRPr="00F37FC6" w:rsidRDefault="00044AD7" w:rsidP="009E4AE1">
      <w:pPr>
        <w:numPr>
          <w:ilvl w:val="0"/>
          <w:numId w:val="15"/>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naudotojų  ir administratorių mokymas.</w:t>
      </w:r>
    </w:p>
    <w:p w14:paraId="79583F00" w14:textId="4AA3A1FD" w:rsidR="00044AD7" w:rsidRPr="00C17FCC" w:rsidRDefault="00044AD7" w:rsidP="00044AD7">
      <w:pPr>
        <w:tabs>
          <w:tab w:val="left" w:pos="570"/>
        </w:tabs>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 xml:space="preserve">Perkančiosios organizacijos atsakingi asmenys el. paštu  pateikia paraišką atlikti  N.SIS II sistemos funkcionalumo plėtrą. Įgalioti tiekėjo ir Perkančiosios organizacijos specialistai suderina reikalavimų specifikaciją, paslaugų apimtis ir tiekėjo specialistų darbo grafiką, įdiegimo ir  bandymų procedūras,  naudotojų ir administratorių mokymo tvarką (šie susitarimai užfiksuojami raštiškai ir tampa paraiškos </w:t>
      </w:r>
      <w:r w:rsidRPr="00C17FCC">
        <w:rPr>
          <w:rFonts w:ascii="Times New Roman" w:hAnsi="Times New Roman" w:cs="Times New Roman"/>
          <w:sz w:val="24"/>
          <w:szCs w:val="24"/>
        </w:rPr>
        <w:t>priedu).</w:t>
      </w:r>
    </w:p>
    <w:p w14:paraId="4975EF0A" w14:textId="77777777" w:rsidR="00044AD7" w:rsidRPr="00C17FCC" w:rsidRDefault="00044AD7" w:rsidP="00044AD7">
      <w:pPr>
        <w:tabs>
          <w:tab w:val="num" w:pos="1254"/>
          <w:tab w:val="left" w:pos="1311"/>
        </w:tabs>
        <w:spacing w:after="0"/>
        <w:ind w:firstLine="851"/>
        <w:contextualSpacing/>
        <w:rPr>
          <w:rFonts w:ascii="Times New Roman" w:hAnsi="Times New Roman" w:cs="Times New Roman"/>
          <w:b/>
          <w:sz w:val="24"/>
          <w:szCs w:val="24"/>
        </w:rPr>
      </w:pPr>
    </w:p>
    <w:p w14:paraId="4C603F34" w14:textId="0D29ABA4" w:rsidR="00044AD7" w:rsidRPr="00C17FCC" w:rsidRDefault="00D50174" w:rsidP="00044AD7">
      <w:pPr>
        <w:tabs>
          <w:tab w:val="num" w:pos="1254"/>
          <w:tab w:val="left" w:pos="1311"/>
        </w:tabs>
        <w:spacing w:after="0"/>
        <w:ind w:firstLine="851"/>
        <w:contextualSpacing/>
        <w:rPr>
          <w:rFonts w:ascii="Times New Roman" w:hAnsi="Times New Roman" w:cs="Times New Roman"/>
          <w:b/>
          <w:sz w:val="24"/>
          <w:szCs w:val="24"/>
        </w:rPr>
      </w:pPr>
      <w:r w:rsidRPr="00C17FCC">
        <w:rPr>
          <w:rFonts w:ascii="Times New Roman" w:hAnsi="Times New Roman" w:cs="Times New Roman"/>
          <w:b/>
          <w:sz w:val="24"/>
          <w:szCs w:val="24"/>
        </w:rPr>
        <w:t>4.2</w:t>
      </w:r>
      <w:r w:rsidR="00044AD7" w:rsidRPr="00C17FCC">
        <w:rPr>
          <w:rFonts w:ascii="Times New Roman" w:hAnsi="Times New Roman" w:cs="Times New Roman"/>
          <w:b/>
          <w:sz w:val="24"/>
          <w:szCs w:val="24"/>
        </w:rPr>
        <w:t>.</w:t>
      </w:r>
      <w:r w:rsidRPr="00C17FCC">
        <w:rPr>
          <w:rFonts w:ascii="Times New Roman" w:hAnsi="Times New Roman" w:cs="Times New Roman"/>
          <w:b/>
          <w:sz w:val="24"/>
          <w:szCs w:val="24"/>
        </w:rPr>
        <w:t>2.</w:t>
      </w:r>
      <w:r w:rsidR="00044AD7" w:rsidRPr="00C17FCC">
        <w:rPr>
          <w:rFonts w:ascii="Times New Roman" w:hAnsi="Times New Roman" w:cs="Times New Roman"/>
          <w:b/>
          <w:sz w:val="24"/>
          <w:szCs w:val="24"/>
        </w:rPr>
        <w:t xml:space="preserve"> N.SIS II taikomosios programinės įrangos ( 1 lentelė) priežiūros paslauga:</w:t>
      </w:r>
    </w:p>
    <w:p w14:paraId="23658F4D" w14:textId="77777777" w:rsidR="00044AD7" w:rsidRPr="00C17FCC" w:rsidRDefault="00044AD7" w:rsidP="009E4AE1">
      <w:pPr>
        <w:numPr>
          <w:ilvl w:val="0"/>
          <w:numId w:val="15"/>
        </w:numPr>
        <w:spacing w:after="0" w:line="240" w:lineRule="auto"/>
        <w:ind w:left="0" w:firstLine="851"/>
        <w:contextualSpacing/>
        <w:rPr>
          <w:rFonts w:ascii="Times New Roman" w:hAnsi="Times New Roman" w:cs="Times New Roman"/>
          <w:sz w:val="24"/>
          <w:szCs w:val="24"/>
        </w:rPr>
      </w:pPr>
      <w:r w:rsidRPr="00C17FCC">
        <w:rPr>
          <w:rFonts w:ascii="Times New Roman" w:hAnsi="Times New Roman" w:cs="Times New Roman"/>
          <w:sz w:val="24"/>
          <w:szCs w:val="24"/>
        </w:rPr>
        <w:t>taikomosios programinės įrangos optimizavimo darbai (indeksų analizavimas, naujų indeksų kūrimas, programinės įrangos modifikavimas užtikrinant efektyvų jos veikimą);</w:t>
      </w:r>
    </w:p>
    <w:p w14:paraId="0A37358C" w14:textId="77777777" w:rsidR="00044AD7" w:rsidRPr="00C17FCC" w:rsidRDefault="00044AD7" w:rsidP="009E4AE1">
      <w:pPr>
        <w:numPr>
          <w:ilvl w:val="0"/>
          <w:numId w:val="15"/>
        </w:numPr>
        <w:spacing w:after="0" w:line="240" w:lineRule="auto"/>
        <w:ind w:left="0" w:firstLine="851"/>
        <w:contextualSpacing/>
        <w:rPr>
          <w:rFonts w:ascii="Times New Roman" w:hAnsi="Times New Roman" w:cs="Times New Roman"/>
          <w:sz w:val="24"/>
          <w:szCs w:val="24"/>
        </w:rPr>
      </w:pPr>
      <w:r w:rsidRPr="00C17FCC">
        <w:rPr>
          <w:rFonts w:ascii="Times New Roman" w:hAnsi="Times New Roman" w:cs="Times New Roman"/>
          <w:sz w:val="24"/>
          <w:szCs w:val="24"/>
        </w:rPr>
        <w:t>taikomosios programinės įrangos modifikavimas diegiant didesnį duomenų saugumą atitinkančias duomenų keitimosi su kitais registrais ir informacinėmis sistemomis technologijas;</w:t>
      </w:r>
    </w:p>
    <w:p w14:paraId="030DF4A9" w14:textId="77777777" w:rsidR="00044AD7" w:rsidRPr="00F37FC6" w:rsidRDefault="00044AD7" w:rsidP="009E4AE1">
      <w:pPr>
        <w:numPr>
          <w:ilvl w:val="0"/>
          <w:numId w:val="15"/>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taikomosios programinės įrangos suderinamumo darbai pereinant prie aukštesnės duomenų bazių valdymo sistemos, operacinės sistemos, aplikacijų serverio programinės įrangos  versijos;</w:t>
      </w:r>
    </w:p>
    <w:p w14:paraId="496F9EBB" w14:textId="77777777" w:rsidR="00044AD7" w:rsidRPr="00F37FC6" w:rsidRDefault="00044AD7" w:rsidP="009E4AE1">
      <w:pPr>
        <w:numPr>
          <w:ilvl w:val="0"/>
          <w:numId w:val="15"/>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susijusių IS naudotojų  administravimo sistemos taikomosios programinės įrangos optimizavimo darbai;</w:t>
      </w:r>
    </w:p>
    <w:p w14:paraId="5A2953A3" w14:textId="77777777" w:rsidR="00044AD7" w:rsidRPr="00F37FC6" w:rsidRDefault="00044AD7" w:rsidP="009E4AE1">
      <w:pPr>
        <w:numPr>
          <w:ilvl w:val="0"/>
          <w:numId w:val="15"/>
        </w:numPr>
        <w:spacing w:after="0" w:line="240" w:lineRule="auto"/>
        <w:ind w:left="0" w:firstLine="851"/>
        <w:contextualSpacing/>
        <w:rPr>
          <w:rFonts w:ascii="Times New Roman" w:hAnsi="Times New Roman" w:cs="Times New Roman"/>
          <w:sz w:val="24"/>
          <w:szCs w:val="24"/>
        </w:rPr>
      </w:pPr>
      <w:r w:rsidRPr="00F37FC6">
        <w:rPr>
          <w:rFonts w:ascii="Times New Roman" w:hAnsi="Times New Roman" w:cs="Times New Roman"/>
          <w:sz w:val="24"/>
          <w:szCs w:val="24"/>
        </w:rPr>
        <w:t>susijusių  IS naudotojų darbo vietų programinės įrangos pritaikymas darbui su nauja biometrinių duomenų  nuskaitymo įranga.</w:t>
      </w:r>
    </w:p>
    <w:p w14:paraId="7E7A6DAD" w14:textId="77777777" w:rsidR="00044AD7" w:rsidRPr="00F37FC6" w:rsidRDefault="00044AD7" w:rsidP="00044AD7">
      <w:pPr>
        <w:spacing w:after="0"/>
        <w:ind w:firstLine="851"/>
        <w:contextualSpacing/>
        <w:rPr>
          <w:rFonts w:ascii="Times New Roman" w:hAnsi="Times New Roman" w:cs="Times New Roman"/>
          <w:sz w:val="24"/>
          <w:szCs w:val="24"/>
        </w:rPr>
      </w:pPr>
      <w:r w:rsidRPr="00F37FC6">
        <w:rPr>
          <w:rFonts w:ascii="Times New Roman" w:hAnsi="Times New Roman" w:cs="Times New Roman"/>
          <w:sz w:val="24"/>
          <w:szCs w:val="24"/>
        </w:rPr>
        <w:t>Perkančiosios organizacijos atsakingi asmenys el. paštu  pateikia paraišką paslaugų teikėjo atsakingiems asmenims.</w:t>
      </w:r>
      <w:r w:rsidRPr="00F37FC6">
        <w:rPr>
          <w:rFonts w:ascii="Times New Roman" w:hAnsi="Times New Roman" w:cs="Times New Roman"/>
          <w:b/>
          <w:sz w:val="24"/>
          <w:szCs w:val="24"/>
        </w:rPr>
        <w:t xml:space="preserve"> </w:t>
      </w:r>
      <w:r w:rsidRPr="00F37FC6">
        <w:rPr>
          <w:rFonts w:ascii="Times New Roman" w:hAnsi="Times New Roman" w:cs="Times New Roman"/>
          <w:sz w:val="24"/>
          <w:szCs w:val="24"/>
        </w:rPr>
        <w:t>Įgalioti paslaugų teikėjo ir Perkančiosios organizacijos specialistai suderina reikalavimų specifikaciją, paslaugų apimtis ir paslaugų teikėjo specialistų darbo grafiką, įdiegimo ir  bandymų procedūras, naudotojų mokymo tvarką (šie susitarimai užfiksuojami raštiškai ir tampa paraiškos priedu).</w:t>
      </w:r>
    </w:p>
    <w:p w14:paraId="39CE8168" w14:textId="77777777" w:rsidR="00044AD7" w:rsidRPr="00F37FC6" w:rsidRDefault="00044AD7" w:rsidP="00044AD7">
      <w:pPr>
        <w:spacing w:after="0"/>
        <w:contextualSpacing/>
        <w:rPr>
          <w:rFonts w:ascii="Times New Roman" w:hAnsi="Times New Roman" w:cs="Times New Roman"/>
          <w:sz w:val="24"/>
          <w:szCs w:val="24"/>
        </w:rPr>
      </w:pPr>
      <w:r w:rsidRPr="00F37FC6">
        <w:rPr>
          <w:rFonts w:ascii="Times New Roman" w:hAnsi="Times New Roman" w:cs="Times New Roman"/>
          <w:sz w:val="24"/>
          <w:szCs w:val="24"/>
        </w:rPr>
        <w:t xml:space="preserve">                   1 lentelė. </w:t>
      </w:r>
      <w:r w:rsidRPr="00F37FC6">
        <w:rPr>
          <w:rFonts w:ascii="Times New Roman" w:hAnsi="Times New Roman" w:cs="Times New Roman"/>
          <w:b/>
          <w:sz w:val="24"/>
          <w:szCs w:val="24"/>
        </w:rPr>
        <w:t>N.SIS II  sąveika su  susijusiais registrais ir informacinėmis sistemomis</w:t>
      </w:r>
    </w:p>
    <w:tbl>
      <w:tblPr>
        <w:tblW w:w="948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80"/>
        <w:gridCol w:w="3480"/>
        <w:gridCol w:w="3720"/>
      </w:tblGrid>
      <w:tr w:rsidR="00044AD7" w:rsidRPr="00F37FC6" w14:paraId="73B23E35" w14:textId="77777777" w:rsidTr="00C0592F">
        <w:tc>
          <w:tcPr>
            <w:tcW w:w="2280" w:type="dxa"/>
          </w:tcPr>
          <w:p w14:paraId="42473A7D" w14:textId="77777777" w:rsidR="00044AD7" w:rsidRPr="00F37FC6" w:rsidRDefault="00044AD7" w:rsidP="00044AD7">
            <w:pPr>
              <w:spacing w:after="0"/>
              <w:contextualSpacing/>
              <w:jc w:val="center"/>
              <w:rPr>
                <w:rFonts w:ascii="Times New Roman" w:hAnsi="Times New Roman" w:cs="Times New Roman"/>
                <w:b/>
                <w:sz w:val="24"/>
                <w:szCs w:val="24"/>
              </w:rPr>
            </w:pPr>
            <w:r w:rsidRPr="00F37FC6">
              <w:rPr>
                <w:rFonts w:ascii="Times New Roman" w:hAnsi="Times New Roman" w:cs="Times New Roman"/>
                <w:b/>
                <w:sz w:val="24"/>
                <w:szCs w:val="24"/>
              </w:rPr>
              <w:t>Nacionalinės sistemos</w:t>
            </w:r>
          </w:p>
        </w:tc>
        <w:tc>
          <w:tcPr>
            <w:tcW w:w="3480" w:type="dxa"/>
          </w:tcPr>
          <w:p w14:paraId="419BA0BB" w14:textId="77777777" w:rsidR="00044AD7" w:rsidRPr="00F37FC6" w:rsidRDefault="00044AD7" w:rsidP="00044AD7">
            <w:pPr>
              <w:spacing w:after="0"/>
              <w:contextualSpacing/>
              <w:jc w:val="center"/>
              <w:rPr>
                <w:rFonts w:ascii="Times New Roman" w:hAnsi="Times New Roman" w:cs="Times New Roman"/>
                <w:b/>
                <w:sz w:val="24"/>
                <w:szCs w:val="24"/>
              </w:rPr>
            </w:pPr>
            <w:r w:rsidRPr="00F37FC6">
              <w:rPr>
                <w:rFonts w:ascii="Times New Roman" w:hAnsi="Times New Roman" w:cs="Times New Roman"/>
                <w:b/>
                <w:sz w:val="24"/>
                <w:szCs w:val="24"/>
              </w:rPr>
              <w:t>Taikomoji programinė įranga</w:t>
            </w:r>
          </w:p>
          <w:p w14:paraId="0A71FF2D" w14:textId="77777777" w:rsidR="00044AD7" w:rsidRPr="00F37FC6" w:rsidRDefault="00044AD7" w:rsidP="00044AD7">
            <w:pPr>
              <w:spacing w:after="0"/>
              <w:contextualSpacing/>
              <w:jc w:val="center"/>
              <w:rPr>
                <w:rFonts w:ascii="Times New Roman" w:hAnsi="Times New Roman" w:cs="Times New Roman"/>
                <w:b/>
                <w:sz w:val="24"/>
                <w:szCs w:val="24"/>
              </w:rPr>
            </w:pPr>
          </w:p>
        </w:tc>
        <w:tc>
          <w:tcPr>
            <w:tcW w:w="3720" w:type="dxa"/>
          </w:tcPr>
          <w:p w14:paraId="525721A3" w14:textId="77777777" w:rsidR="00044AD7" w:rsidRPr="00F37FC6" w:rsidRDefault="00044AD7" w:rsidP="00044AD7">
            <w:pPr>
              <w:spacing w:after="0"/>
              <w:contextualSpacing/>
              <w:jc w:val="center"/>
              <w:rPr>
                <w:rFonts w:ascii="Times New Roman" w:hAnsi="Times New Roman" w:cs="Times New Roman"/>
                <w:b/>
                <w:sz w:val="24"/>
                <w:szCs w:val="24"/>
              </w:rPr>
            </w:pPr>
            <w:r w:rsidRPr="00F37FC6">
              <w:rPr>
                <w:rFonts w:ascii="Times New Roman" w:hAnsi="Times New Roman" w:cs="Times New Roman"/>
                <w:b/>
                <w:sz w:val="24"/>
                <w:szCs w:val="24"/>
              </w:rPr>
              <w:t>Sąveikos su  susijusiais registrais ir informacinėmis sistemomis technologija</w:t>
            </w:r>
          </w:p>
        </w:tc>
      </w:tr>
      <w:tr w:rsidR="00044AD7" w:rsidRPr="00F37FC6" w14:paraId="02FA259E" w14:textId="77777777" w:rsidTr="00C0592F">
        <w:tc>
          <w:tcPr>
            <w:tcW w:w="2280" w:type="dxa"/>
          </w:tcPr>
          <w:p w14:paraId="180968D9"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Nacionalinė antrosios kartos Šengeno informacinė sistema (N.SIS II)</w:t>
            </w:r>
          </w:p>
        </w:tc>
        <w:tc>
          <w:tcPr>
            <w:tcW w:w="3480" w:type="dxa"/>
          </w:tcPr>
          <w:p w14:paraId="3C080E65"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i/>
                <w:sz w:val="24"/>
                <w:szCs w:val="24"/>
              </w:rPr>
              <w:t>Oracle</w:t>
            </w:r>
            <w:r w:rsidRPr="00F37FC6">
              <w:rPr>
                <w:rFonts w:ascii="Times New Roman" w:hAnsi="Times New Roman" w:cs="Times New Roman"/>
                <w:sz w:val="24"/>
                <w:szCs w:val="24"/>
              </w:rPr>
              <w:t xml:space="preserve"> branduolio procedūrų paketai,</w:t>
            </w:r>
          </w:p>
          <w:p w14:paraId="1C1D100F"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Application Development Framework (ADF),</w:t>
            </w:r>
          </w:p>
          <w:p w14:paraId="21FDE159"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Java EE 6, </w:t>
            </w:r>
          </w:p>
          <w:p w14:paraId="23BADB44"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Java EE 7,</w:t>
            </w:r>
          </w:p>
          <w:p w14:paraId="527A8190"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 Spring,</w:t>
            </w:r>
          </w:p>
          <w:p w14:paraId="40C9648D"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 Hibernate,</w:t>
            </w:r>
          </w:p>
          <w:p w14:paraId="09235D01"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 JSF PrimeFaces, </w:t>
            </w:r>
          </w:p>
          <w:p w14:paraId="2CB3926E"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Java Server Pages (JSP)</w:t>
            </w:r>
          </w:p>
        </w:tc>
        <w:tc>
          <w:tcPr>
            <w:tcW w:w="3720" w:type="dxa"/>
          </w:tcPr>
          <w:p w14:paraId="0005601B"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Oracle branduolio procedūrų paketai,</w:t>
            </w:r>
          </w:p>
          <w:p w14:paraId="69448CA0"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REST žiniatinklio paslaugos (Web Service), </w:t>
            </w:r>
          </w:p>
          <w:p w14:paraId="05D3C566"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SOAP žiniatinklio paslaugos (Web Service), </w:t>
            </w:r>
          </w:p>
          <w:p w14:paraId="28489147"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HTTP/ HTTPS užklausos</w:t>
            </w:r>
          </w:p>
        </w:tc>
      </w:tr>
      <w:tr w:rsidR="00044AD7" w:rsidRPr="00F37FC6" w14:paraId="0CF97975" w14:textId="77777777" w:rsidTr="00C0592F">
        <w:tc>
          <w:tcPr>
            <w:tcW w:w="2280" w:type="dxa"/>
          </w:tcPr>
          <w:p w14:paraId="5181C330" w14:textId="77777777" w:rsidR="00044AD7" w:rsidRPr="00F37FC6" w:rsidRDefault="00044AD7" w:rsidP="00044AD7">
            <w:pPr>
              <w:spacing w:after="0"/>
              <w:contextualSpacing/>
              <w:jc w:val="left"/>
              <w:rPr>
                <w:rFonts w:ascii="Times New Roman" w:hAnsi="Times New Roman" w:cs="Times New Roman"/>
                <w:b/>
                <w:sz w:val="24"/>
                <w:szCs w:val="24"/>
              </w:rPr>
            </w:pPr>
            <w:r w:rsidRPr="00F37FC6">
              <w:rPr>
                <w:rFonts w:ascii="Times New Roman" w:hAnsi="Times New Roman" w:cs="Times New Roman"/>
                <w:sz w:val="24"/>
                <w:szCs w:val="24"/>
              </w:rPr>
              <w:t>Užsieniečių registras (UR)</w:t>
            </w:r>
          </w:p>
        </w:tc>
        <w:tc>
          <w:tcPr>
            <w:tcW w:w="3480" w:type="dxa"/>
          </w:tcPr>
          <w:p w14:paraId="7A29E965"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Oracle Forms 10g ir Reports 10g.</w:t>
            </w:r>
          </w:p>
          <w:p w14:paraId="34EBBA2F"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i/>
                <w:sz w:val="24"/>
                <w:szCs w:val="24"/>
              </w:rPr>
              <w:t>Oracle</w:t>
            </w:r>
            <w:r w:rsidRPr="00F37FC6">
              <w:rPr>
                <w:rFonts w:ascii="Times New Roman" w:hAnsi="Times New Roman" w:cs="Times New Roman"/>
                <w:sz w:val="24"/>
                <w:szCs w:val="24"/>
              </w:rPr>
              <w:t xml:space="preserve"> branduolio procedūrų paketai,</w:t>
            </w:r>
          </w:p>
          <w:p w14:paraId="52526587"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Java EE 6, </w:t>
            </w:r>
          </w:p>
          <w:p w14:paraId="3E0DDEAF"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Java EE 7,</w:t>
            </w:r>
          </w:p>
          <w:p w14:paraId="3524B5F8"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 Spring,</w:t>
            </w:r>
          </w:p>
          <w:p w14:paraId="5C65AF21"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 Hibernate,</w:t>
            </w:r>
          </w:p>
          <w:p w14:paraId="43FC5C21"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 JSF PrimeFaces, </w:t>
            </w:r>
          </w:p>
          <w:p w14:paraId="43674158"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Java Server Pages (JSP)</w:t>
            </w:r>
          </w:p>
        </w:tc>
        <w:tc>
          <w:tcPr>
            <w:tcW w:w="3720" w:type="dxa"/>
          </w:tcPr>
          <w:p w14:paraId="6B42A143"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i/>
                <w:iCs/>
                <w:sz w:val="24"/>
                <w:szCs w:val="24"/>
              </w:rPr>
              <w:t>„Oracle materialized view“</w:t>
            </w:r>
            <w:r w:rsidRPr="00F37FC6">
              <w:rPr>
                <w:rFonts w:ascii="Times New Roman" w:hAnsi="Times New Roman" w:cs="Times New Roman"/>
                <w:sz w:val="24"/>
                <w:szCs w:val="24"/>
              </w:rPr>
              <w:t xml:space="preserve"> mechanizmas,</w:t>
            </w:r>
          </w:p>
          <w:p w14:paraId="76316E70"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Oracle branduolio procedūrų paketai,</w:t>
            </w:r>
          </w:p>
          <w:p w14:paraId="6166BC7E"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REST žiniatinklio paslaugos (Web Service), </w:t>
            </w:r>
          </w:p>
          <w:p w14:paraId="3D5A06B7"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SOAP žiniatinklio paslaugos (Web Service), </w:t>
            </w:r>
          </w:p>
          <w:p w14:paraId="41C06542"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HTTP/ HTTPS užklausos</w:t>
            </w:r>
          </w:p>
        </w:tc>
      </w:tr>
      <w:tr w:rsidR="00044AD7" w:rsidRPr="00F37FC6" w14:paraId="206DF60B" w14:textId="77777777" w:rsidTr="00C0592F">
        <w:trPr>
          <w:trHeight w:val="1757"/>
        </w:trPr>
        <w:tc>
          <w:tcPr>
            <w:tcW w:w="2280" w:type="dxa"/>
          </w:tcPr>
          <w:p w14:paraId="59B5473B"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color w:val="000000"/>
                <w:sz w:val="24"/>
                <w:szCs w:val="24"/>
              </w:rPr>
              <w:lastRenderedPageBreak/>
              <w:t>Ieškomų asmenų, neatpažintų lavonų ir nežinomų bejėgių asmenų žinybinis registras (IAŽR), Prevencinio poveikio priemonių  taikymo registras (PPPTR)</w:t>
            </w:r>
          </w:p>
        </w:tc>
        <w:tc>
          <w:tcPr>
            <w:tcW w:w="3480" w:type="dxa"/>
          </w:tcPr>
          <w:p w14:paraId="1A7A9873"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i/>
                <w:sz w:val="24"/>
                <w:szCs w:val="24"/>
              </w:rPr>
              <w:t>Java Persistence</w:t>
            </w:r>
            <w:r w:rsidRPr="00F37FC6">
              <w:rPr>
                <w:rFonts w:ascii="Times New Roman" w:hAnsi="Times New Roman" w:cs="Times New Roman"/>
                <w:sz w:val="24"/>
                <w:szCs w:val="24"/>
              </w:rPr>
              <w:t xml:space="preserve"> API (JPA),</w:t>
            </w:r>
          </w:p>
          <w:p w14:paraId="6C372A79"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Java Server Faces (JSF),</w:t>
            </w:r>
          </w:p>
          <w:p w14:paraId="1B6554BA"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Application Development Framework (ADF),</w:t>
            </w:r>
          </w:p>
          <w:p w14:paraId="19702549"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Eclipse,</w:t>
            </w:r>
          </w:p>
          <w:p w14:paraId="7E532075"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Birt,</w:t>
            </w:r>
          </w:p>
          <w:p w14:paraId="56111885"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Oracle branduolio procedūrų paketai</w:t>
            </w:r>
          </w:p>
        </w:tc>
        <w:tc>
          <w:tcPr>
            <w:tcW w:w="3720" w:type="dxa"/>
          </w:tcPr>
          <w:p w14:paraId="68E6956F"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i/>
                <w:iCs/>
                <w:sz w:val="24"/>
                <w:szCs w:val="24"/>
              </w:rPr>
              <w:t>„Oracle materialized view“</w:t>
            </w:r>
            <w:r w:rsidRPr="00F37FC6">
              <w:rPr>
                <w:rFonts w:ascii="Times New Roman" w:hAnsi="Times New Roman" w:cs="Times New Roman"/>
                <w:sz w:val="24"/>
                <w:szCs w:val="24"/>
              </w:rPr>
              <w:t xml:space="preserve"> mechanizmas,</w:t>
            </w:r>
          </w:p>
          <w:p w14:paraId="70FFAB79"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Oracle branduolio procedūrų paketai,</w:t>
            </w:r>
          </w:p>
          <w:p w14:paraId="1B622D3B"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SOAP žiniatinklio paslaugos (Web Service)</w:t>
            </w:r>
          </w:p>
        </w:tc>
      </w:tr>
      <w:tr w:rsidR="00044AD7" w:rsidRPr="00F37FC6" w14:paraId="269A3DE9" w14:textId="77777777" w:rsidTr="00C0592F">
        <w:tc>
          <w:tcPr>
            <w:tcW w:w="2280" w:type="dxa"/>
          </w:tcPr>
          <w:p w14:paraId="3584D405"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color w:val="000000"/>
                <w:sz w:val="24"/>
                <w:szCs w:val="24"/>
              </w:rPr>
              <w:t>Naudotojų administravimo  sistema (ADMIN III)</w:t>
            </w:r>
          </w:p>
        </w:tc>
        <w:tc>
          <w:tcPr>
            <w:tcW w:w="3480" w:type="dxa"/>
          </w:tcPr>
          <w:p w14:paraId="43C69D5B" w14:textId="77777777" w:rsidR="00044AD7" w:rsidRPr="00F37FC6" w:rsidRDefault="00044AD7" w:rsidP="00044AD7">
            <w:pPr>
              <w:spacing w:after="0"/>
              <w:contextualSpacing/>
              <w:jc w:val="left"/>
              <w:rPr>
                <w:rFonts w:ascii="Times New Roman" w:hAnsi="Times New Roman" w:cs="Times New Roman"/>
                <w:i/>
                <w:sz w:val="24"/>
                <w:szCs w:val="24"/>
              </w:rPr>
            </w:pPr>
            <w:r w:rsidRPr="00F37FC6">
              <w:rPr>
                <w:rFonts w:ascii="Times New Roman" w:hAnsi="Times New Roman" w:cs="Times New Roman"/>
                <w:sz w:val="24"/>
                <w:szCs w:val="24"/>
              </w:rPr>
              <w:t>Oracle Forms 10g</w:t>
            </w:r>
          </w:p>
          <w:p w14:paraId="358F8839"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i/>
                <w:sz w:val="24"/>
                <w:szCs w:val="24"/>
              </w:rPr>
              <w:t>Oracle</w:t>
            </w:r>
            <w:r w:rsidRPr="00F37FC6">
              <w:rPr>
                <w:rFonts w:ascii="Times New Roman" w:hAnsi="Times New Roman" w:cs="Times New Roman"/>
                <w:sz w:val="24"/>
                <w:szCs w:val="24"/>
              </w:rPr>
              <w:t xml:space="preserve"> branduolio procedūrų paketai,</w:t>
            </w:r>
          </w:p>
          <w:p w14:paraId="5E69B637"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Oracle Internet Directory </w:t>
            </w:r>
          </w:p>
        </w:tc>
        <w:tc>
          <w:tcPr>
            <w:tcW w:w="3720" w:type="dxa"/>
          </w:tcPr>
          <w:p w14:paraId="18804F13" w14:textId="77777777" w:rsidR="00044AD7" w:rsidRPr="00F37FC6" w:rsidRDefault="00044AD7" w:rsidP="00044AD7">
            <w:pPr>
              <w:spacing w:after="0"/>
              <w:contextualSpacing/>
              <w:jc w:val="left"/>
              <w:rPr>
                <w:rFonts w:ascii="Times New Roman" w:hAnsi="Times New Roman" w:cs="Times New Roman"/>
                <w:iCs/>
                <w:sz w:val="24"/>
                <w:szCs w:val="24"/>
              </w:rPr>
            </w:pPr>
            <w:r w:rsidRPr="00F37FC6">
              <w:rPr>
                <w:rFonts w:ascii="Times New Roman" w:hAnsi="Times New Roman" w:cs="Times New Roman"/>
                <w:iCs/>
                <w:sz w:val="24"/>
                <w:szCs w:val="24"/>
              </w:rPr>
              <w:t>Oracle branduolio procedūrų paketai,</w:t>
            </w:r>
          </w:p>
          <w:p w14:paraId="0D663F62"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iCs/>
                <w:sz w:val="24"/>
                <w:szCs w:val="24"/>
              </w:rPr>
              <w:t>REST žiniatinklio paslaugos (Web Service)</w:t>
            </w:r>
          </w:p>
        </w:tc>
      </w:tr>
      <w:tr w:rsidR="00044AD7" w:rsidRPr="00F37FC6" w14:paraId="59721F5E" w14:textId="77777777" w:rsidTr="00C0592F">
        <w:tc>
          <w:tcPr>
            <w:tcW w:w="2280" w:type="dxa"/>
          </w:tcPr>
          <w:p w14:paraId="0645ED0A"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color w:val="000000"/>
                <w:sz w:val="24"/>
                <w:szCs w:val="24"/>
              </w:rPr>
              <w:t>Naudotojų auditavimo sistema (AUDIT III)</w:t>
            </w:r>
          </w:p>
        </w:tc>
        <w:tc>
          <w:tcPr>
            <w:tcW w:w="3480" w:type="dxa"/>
          </w:tcPr>
          <w:p w14:paraId="43A3407F"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Apache Wicket,</w:t>
            </w:r>
          </w:p>
          <w:p w14:paraId="68EE13E3"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Java Servlet,</w:t>
            </w:r>
          </w:p>
          <w:p w14:paraId="107DDDCF"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Java EE,</w:t>
            </w:r>
          </w:p>
          <w:p w14:paraId="47B308B8"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Oracle Advanced Queuing,</w:t>
            </w:r>
          </w:p>
          <w:p w14:paraId="3A624F5D"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i/>
                <w:sz w:val="24"/>
                <w:szCs w:val="24"/>
              </w:rPr>
              <w:t>Oracle</w:t>
            </w:r>
            <w:r w:rsidRPr="00F37FC6">
              <w:rPr>
                <w:rFonts w:ascii="Times New Roman" w:hAnsi="Times New Roman" w:cs="Times New Roman"/>
                <w:sz w:val="24"/>
                <w:szCs w:val="24"/>
              </w:rPr>
              <w:t xml:space="preserve"> branduolio procedūrų paketai</w:t>
            </w:r>
          </w:p>
        </w:tc>
        <w:tc>
          <w:tcPr>
            <w:tcW w:w="3720" w:type="dxa"/>
          </w:tcPr>
          <w:p w14:paraId="688B786D" w14:textId="77777777" w:rsidR="00044AD7" w:rsidRPr="00F37FC6" w:rsidRDefault="00044AD7" w:rsidP="00044AD7">
            <w:pPr>
              <w:spacing w:after="0"/>
              <w:contextualSpacing/>
              <w:jc w:val="left"/>
              <w:rPr>
                <w:rFonts w:ascii="Times New Roman" w:hAnsi="Times New Roman" w:cs="Times New Roman"/>
                <w:iCs/>
                <w:sz w:val="24"/>
                <w:szCs w:val="24"/>
              </w:rPr>
            </w:pPr>
            <w:r w:rsidRPr="00F37FC6">
              <w:rPr>
                <w:rFonts w:ascii="Times New Roman" w:hAnsi="Times New Roman" w:cs="Times New Roman"/>
                <w:iCs/>
                <w:sz w:val="24"/>
                <w:szCs w:val="24"/>
              </w:rPr>
              <w:t>Oracle branduolio procedūrų paketai,</w:t>
            </w:r>
          </w:p>
          <w:p w14:paraId="4997DF0A" w14:textId="77777777" w:rsidR="00044AD7" w:rsidRPr="00F37FC6" w:rsidRDefault="00044AD7" w:rsidP="00044AD7">
            <w:pPr>
              <w:spacing w:after="0"/>
              <w:contextualSpacing/>
              <w:jc w:val="left"/>
              <w:rPr>
                <w:rFonts w:ascii="Times New Roman" w:hAnsi="Times New Roman" w:cs="Times New Roman"/>
                <w:iCs/>
                <w:sz w:val="24"/>
                <w:szCs w:val="24"/>
              </w:rPr>
            </w:pPr>
            <w:r w:rsidRPr="00F37FC6">
              <w:rPr>
                <w:rFonts w:ascii="Times New Roman" w:hAnsi="Times New Roman" w:cs="Times New Roman"/>
                <w:iCs/>
                <w:sz w:val="24"/>
                <w:szCs w:val="24"/>
              </w:rPr>
              <w:t>SOAP žiniatinklio paslaugos (Web Service)</w:t>
            </w:r>
          </w:p>
          <w:p w14:paraId="62545C9F" w14:textId="77777777" w:rsidR="00044AD7" w:rsidRPr="00F37FC6" w:rsidRDefault="00044AD7" w:rsidP="00044AD7">
            <w:pPr>
              <w:spacing w:after="0" w:line="360" w:lineRule="auto"/>
              <w:contextualSpacing/>
              <w:jc w:val="left"/>
              <w:rPr>
                <w:rFonts w:ascii="Times New Roman" w:hAnsi="Times New Roman" w:cs="Times New Roman"/>
                <w:sz w:val="24"/>
                <w:szCs w:val="24"/>
              </w:rPr>
            </w:pPr>
          </w:p>
        </w:tc>
      </w:tr>
      <w:tr w:rsidR="00044AD7" w:rsidRPr="00F37FC6" w14:paraId="7D8F15C1" w14:textId="77777777" w:rsidTr="00C0592F">
        <w:tc>
          <w:tcPr>
            <w:tcW w:w="2280" w:type="dxa"/>
          </w:tcPr>
          <w:p w14:paraId="0A2A50AA" w14:textId="77777777" w:rsidR="00044AD7" w:rsidRPr="00F37FC6" w:rsidRDefault="00044AD7" w:rsidP="00044AD7">
            <w:pPr>
              <w:spacing w:after="0"/>
              <w:contextualSpacing/>
              <w:jc w:val="left"/>
              <w:rPr>
                <w:rFonts w:ascii="Times New Roman" w:hAnsi="Times New Roman" w:cs="Times New Roman"/>
                <w:color w:val="000000"/>
                <w:sz w:val="24"/>
                <w:szCs w:val="24"/>
              </w:rPr>
            </w:pPr>
            <w:r w:rsidRPr="00F37FC6">
              <w:rPr>
                <w:rFonts w:ascii="Times New Roman" w:hAnsi="Times New Roman" w:cs="Times New Roman"/>
                <w:color w:val="000000"/>
                <w:sz w:val="24"/>
                <w:szCs w:val="24"/>
              </w:rPr>
              <w:t>Klasifikatorių sistema (KS)</w:t>
            </w:r>
          </w:p>
        </w:tc>
        <w:tc>
          <w:tcPr>
            <w:tcW w:w="3480" w:type="dxa"/>
          </w:tcPr>
          <w:p w14:paraId="1465325F"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Eclipse</w:t>
            </w:r>
          </w:p>
          <w:p w14:paraId="094A2B3A"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Java Server Faces (JSF),</w:t>
            </w:r>
          </w:p>
          <w:p w14:paraId="7D68F2D5" w14:textId="77777777" w:rsidR="00044AD7" w:rsidRPr="00F37FC6" w:rsidRDefault="00324C5F" w:rsidP="00044AD7">
            <w:pPr>
              <w:spacing w:after="0"/>
              <w:contextualSpacing/>
              <w:jc w:val="left"/>
              <w:rPr>
                <w:rFonts w:ascii="Times New Roman" w:hAnsi="Times New Roman" w:cs="Times New Roman"/>
                <w:sz w:val="24"/>
                <w:szCs w:val="24"/>
              </w:rPr>
            </w:pPr>
            <w:hyperlink r:id="rId16" w:tooltip="Spring Framework" w:history="1">
              <w:r w:rsidR="00044AD7" w:rsidRPr="00F37FC6">
                <w:rPr>
                  <w:rFonts w:ascii="Times New Roman" w:hAnsi="Times New Roman" w:cs="Times New Roman"/>
                  <w:sz w:val="24"/>
                  <w:szCs w:val="24"/>
                </w:rPr>
                <w:t>Spring Framework</w:t>
              </w:r>
            </w:hyperlink>
            <w:r w:rsidR="00044AD7" w:rsidRPr="00F37FC6">
              <w:rPr>
                <w:rFonts w:ascii="Times New Roman" w:hAnsi="Times New Roman" w:cs="Times New Roman"/>
                <w:sz w:val="24"/>
                <w:szCs w:val="24"/>
              </w:rPr>
              <w:t>,</w:t>
            </w:r>
          </w:p>
          <w:p w14:paraId="3E38E05F"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Java Persistence API (JPA)</w:t>
            </w:r>
          </w:p>
        </w:tc>
        <w:tc>
          <w:tcPr>
            <w:tcW w:w="3720" w:type="dxa"/>
          </w:tcPr>
          <w:p w14:paraId="27047441" w14:textId="77777777" w:rsidR="00044AD7" w:rsidRPr="00F37FC6" w:rsidRDefault="00044AD7" w:rsidP="00044AD7">
            <w:pPr>
              <w:spacing w:after="0"/>
              <w:contextualSpacing/>
              <w:jc w:val="left"/>
              <w:rPr>
                <w:rFonts w:ascii="Times New Roman" w:hAnsi="Times New Roman" w:cs="Times New Roman"/>
                <w:iCs/>
                <w:sz w:val="24"/>
                <w:szCs w:val="24"/>
              </w:rPr>
            </w:pPr>
            <w:r w:rsidRPr="00F37FC6">
              <w:rPr>
                <w:rFonts w:ascii="Times New Roman" w:hAnsi="Times New Roman" w:cs="Times New Roman"/>
                <w:iCs/>
                <w:sz w:val="24"/>
                <w:szCs w:val="24"/>
              </w:rPr>
              <w:t>Oracle branduolio procedūrų paketai,</w:t>
            </w:r>
          </w:p>
          <w:p w14:paraId="70ECAFFC"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Oracle materialized view mechanizmas</w:t>
            </w:r>
          </w:p>
          <w:p w14:paraId="43285699" w14:textId="77777777" w:rsidR="00044AD7" w:rsidRPr="00F37FC6" w:rsidRDefault="00044AD7" w:rsidP="00044AD7">
            <w:pPr>
              <w:spacing w:after="0"/>
              <w:contextualSpacing/>
              <w:jc w:val="left"/>
              <w:rPr>
                <w:rFonts w:ascii="Times New Roman" w:hAnsi="Times New Roman" w:cs="Times New Roman"/>
                <w:i/>
                <w:iCs/>
                <w:sz w:val="24"/>
                <w:szCs w:val="24"/>
              </w:rPr>
            </w:pPr>
          </w:p>
        </w:tc>
      </w:tr>
      <w:tr w:rsidR="00044AD7" w:rsidRPr="00F37FC6" w14:paraId="4C5984EC" w14:textId="77777777" w:rsidTr="00C0592F">
        <w:tc>
          <w:tcPr>
            <w:tcW w:w="2280" w:type="dxa"/>
          </w:tcPr>
          <w:p w14:paraId="754275B6" w14:textId="77777777" w:rsidR="00044AD7" w:rsidRPr="00F37FC6" w:rsidRDefault="00044AD7" w:rsidP="00044AD7">
            <w:pPr>
              <w:spacing w:after="0"/>
              <w:contextualSpacing/>
              <w:jc w:val="left"/>
              <w:rPr>
                <w:rFonts w:ascii="Times New Roman" w:hAnsi="Times New Roman" w:cs="Times New Roman"/>
                <w:b/>
                <w:sz w:val="24"/>
                <w:szCs w:val="24"/>
              </w:rPr>
            </w:pPr>
            <w:r w:rsidRPr="00F37FC6">
              <w:rPr>
                <w:rFonts w:ascii="Times New Roman" w:hAnsi="Times New Roman" w:cs="Times New Roman"/>
                <w:b/>
                <w:sz w:val="24"/>
                <w:szCs w:val="24"/>
              </w:rPr>
              <w:t>POLIS naršyklė II</w:t>
            </w:r>
          </w:p>
        </w:tc>
        <w:tc>
          <w:tcPr>
            <w:tcW w:w="3480" w:type="dxa"/>
          </w:tcPr>
          <w:p w14:paraId="11AAB6D7"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PHP 5.x, </w:t>
            </w:r>
          </w:p>
          <w:p w14:paraId="5D3502FC"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HTML,</w:t>
            </w:r>
          </w:p>
          <w:p w14:paraId="55C0762E"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CSS,</w:t>
            </w:r>
          </w:p>
          <w:p w14:paraId="5382AD7C"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JavaScript,</w:t>
            </w:r>
          </w:p>
          <w:p w14:paraId="574641AA"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JSON,</w:t>
            </w:r>
          </w:p>
          <w:p w14:paraId="3D520BDF"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Oracle branduolio procedūrų paketai,</w:t>
            </w:r>
          </w:p>
          <w:p w14:paraId="0F9E402F" w14:textId="77777777" w:rsidR="00044AD7" w:rsidRPr="00F37FC6" w:rsidRDefault="00044AD7" w:rsidP="00044AD7">
            <w:pPr>
              <w:spacing w:after="0"/>
              <w:contextualSpacing/>
              <w:jc w:val="left"/>
              <w:rPr>
                <w:rFonts w:ascii="Times New Roman" w:hAnsi="Times New Roman" w:cs="Times New Roman"/>
                <w:sz w:val="24"/>
                <w:szCs w:val="24"/>
              </w:rPr>
            </w:pPr>
            <w:r w:rsidRPr="00F37FC6">
              <w:rPr>
                <w:rFonts w:ascii="Times New Roman" w:hAnsi="Times New Roman" w:cs="Times New Roman"/>
                <w:sz w:val="24"/>
                <w:szCs w:val="24"/>
              </w:rPr>
              <w:t xml:space="preserve">HTTP/ HTTPS </w:t>
            </w:r>
          </w:p>
          <w:p w14:paraId="4510FA34" w14:textId="77777777" w:rsidR="00044AD7" w:rsidRPr="00F37FC6" w:rsidRDefault="00044AD7" w:rsidP="00044AD7">
            <w:pPr>
              <w:spacing w:after="0"/>
              <w:contextualSpacing/>
              <w:jc w:val="left"/>
              <w:rPr>
                <w:rFonts w:ascii="Times New Roman" w:hAnsi="Times New Roman" w:cs="Times New Roman"/>
                <w:sz w:val="24"/>
                <w:szCs w:val="24"/>
              </w:rPr>
            </w:pPr>
          </w:p>
        </w:tc>
        <w:tc>
          <w:tcPr>
            <w:tcW w:w="3720" w:type="dxa"/>
          </w:tcPr>
          <w:p w14:paraId="375B8065" w14:textId="77777777" w:rsidR="00044AD7" w:rsidRPr="00F37FC6" w:rsidRDefault="00044AD7" w:rsidP="00044AD7">
            <w:pPr>
              <w:spacing w:after="0"/>
              <w:contextualSpacing/>
              <w:jc w:val="left"/>
              <w:rPr>
                <w:rFonts w:ascii="Times New Roman" w:hAnsi="Times New Roman" w:cs="Times New Roman"/>
                <w:i/>
                <w:sz w:val="24"/>
                <w:szCs w:val="24"/>
              </w:rPr>
            </w:pPr>
          </w:p>
        </w:tc>
      </w:tr>
    </w:tbl>
    <w:p w14:paraId="214D3099" w14:textId="77777777" w:rsidR="00044AD7" w:rsidRPr="00F37FC6" w:rsidRDefault="00044AD7" w:rsidP="00044AD7">
      <w:pPr>
        <w:pStyle w:val="Sraopastraipa"/>
        <w:tabs>
          <w:tab w:val="center" w:pos="0"/>
        </w:tabs>
        <w:spacing w:after="0"/>
        <w:ind w:left="680"/>
        <w:rPr>
          <w:rFonts w:ascii="Times New Roman" w:hAnsi="Times New Roman" w:cs="Times New Roman"/>
          <w:sz w:val="24"/>
          <w:szCs w:val="24"/>
        </w:rPr>
      </w:pPr>
    </w:p>
    <w:p w14:paraId="294E0F69" w14:textId="77777777" w:rsidR="00044AD7" w:rsidRPr="00F37FC6" w:rsidRDefault="00044AD7" w:rsidP="00044AD7">
      <w:pPr>
        <w:spacing w:after="0"/>
        <w:ind w:firstLine="720"/>
        <w:contextualSpacing/>
        <w:rPr>
          <w:rFonts w:ascii="Times New Roman" w:hAnsi="Times New Roman" w:cs="Times New Roman"/>
          <w:color w:val="000000"/>
          <w:sz w:val="24"/>
          <w:szCs w:val="24"/>
        </w:rPr>
      </w:pPr>
      <w:r w:rsidRPr="00F37FC6">
        <w:rPr>
          <w:rFonts w:ascii="Times New Roman" w:hAnsi="Times New Roman" w:cs="Times New Roman"/>
          <w:color w:val="000000"/>
          <w:sz w:val="24"/>
          <w:szCs w:val="24"/>
        </w:rPr>
        <w:t>Kitų institucijų ir įstaigų duomenys, kurie būtini VRM reguliavimo srities įstaigų funkcijoms vykdyti, gaunami:</w:t>
      </w:r>
    </w:p>
    <w:p w14:paraId="32B200F8" w14:textId="77777777" w:rsidR="00044AD7" w:rsidRPr="00F37FC6" w:rsidRDefault="00044AD7" w:rsidP="009E4AE1">
      <w:pPr>
        <w:numPr>
          <w:ilvl w:val="0"/>
          <w:numId w:val="26"/>
        </w:numPr>
        <w:tabs>
          <w:tab w:val="clear" w:pos="720"/>
          <w:tab w:val="num" w:pos="993"/>
        </w:tabs>
        <w:spacing w:after="0" w:line="240" w:lineRule="auto"/>
        <w:ind w:left="0" w:firstLine="709"/>
        <w:contextualSpacing/>
        <w:rPr>
          <w:rFonts w:ascii="Times New Roman" w:hAnsi="Times New Roman" w:cs="Times New Roman"/>
          <w:sz w:val="24"/>
          <w:szCs w:val="24"/>
        </w:rPr>
      </w:pPr>
      <w:r w:rsidRPr="00F37FC6">
        <w:rPr>
          <w:rFonts w:ascii="Times New Roman" w:hAnsi="Times New Roman" w:cs="Times New Roman"/>
          <w:iCs/>
          <w:sz w:val="24"/>
          <w:szCs w:val="24"/>
        </w:rPr>
        <w:t xml:space="preserve">naudojant </w:t>
      </w:r>
      <w:r w:rsidRPr="00F37FC6">
        <w:rPr>
          <w:rFonts w:ascii="Times New Roman" w:hAnsi="Times New Roman" w:cs="Times New Roman"/>
          <w:i/>
          <w:iCs/>
          <w:sz w:val="24"/>
          <w:szCs w:val="24"/>
        </w:rPr>
        <w:t>„Oracle materialized view“</w:t>
      </w:r>
      <w:r w:rsidRPr="00F37FC6">
        <w:rPr>
          <w:rFonts w:ascii="Times New Roman" w:hAnsi="Times New Roman" w:cs="Times New Roman"/>
          <w:sz w:val="24"/>
          <w:szCs w:val="24"/>
        </w:rPr>
        <w:t xml:space="preserve"> mechanizmą, </w:t>
      </w:r>
    </w:p>
    <w:p w14:paraId="71DBEB0E" w14:textId="77777777" w:rsidR="00044AD7" w:rsidRPr="00F37FC6" w:rsidRDefault="00044AD7" w:rsidP="009E4AE1">
      <w:pPr>
        <w:numPr>
          <w:ilvl w:val="0"/>
          <w:numId w:val="26"/>
        </w:numPr>
        <w:tabs>
          <w:tab w:val="clear" w:pos="720"/>
          <w:tab w:val="num" w:pos="993"/>
        </w:tabs>
        <w:spacing w:after="0" w:line="240" w:lineRule="auto"/>
        <w:ind w:left="0" w:firstLine="709"/>
        <w:contextualSpacing/>
        <w:rPr>
          <w:rFonts w:ascii="Times New Roman" w:hAnsi="Times New Roman" w:cs="Times New Roman"/>
          <w:sz w:val="24"/>
          <w:szCs w:val="24"/>
        </w:rPr>
      </w:pPr>
      <w:r w:rsidRPr="00F37FC6">
        <w:rPr>
          <w:rFonts w:ascii="Times New Roman" w:hAnsi="Times New Roman" w:cs="Times New Roman"/>
          <w:sz w:val="24"/>
          <w:szCs w:val="24"/>
        </w:rPr>
        <w:t>HTTP/ HTTPS protokolu parsisiunčiant XML, CSV formato bylas.</w:t>
      </w:r>
    </w:p>
    <w:p w14:paraId="1CD5646F" w14:textId="01F7BE53" w:rsidR="00044AD7" w:rsidRPr="00F37FC6" w:rsidRDefault="00044AD7" w:rsidP="00044AD7">
      <w:pPr>
        <w:spacing w:after="0"/>
        <w:ind w:firstLine="720"/>
        <w:contextualSpacing/>
        <w:rPr>
          <w:rFonts w:ascii="Times New Roman" w:hAnsi="Times New Roman" w:cs="Times New Roman"/>
          <w:sz w:val="24"/>
          <w:szCs w:val="24"/>
        </w:rPr>
      </w:pPr>
      <w:r w:rsidRPr="00F37FC6">
        <w:rPr>
          <w:rFonts w:ascii="Times New Roman" w:hAnsi="Times New Roman" w:cs="Times New Roman"/>
          <w:sz w:val="24"/>
          <w:szCs w:val="24"/>
        </w:rPr>
        <w:t xml:space="preserve"> Perkančiosios organ</w:t>
      </w:r>
      <w:r w:rsidR="004618FB" w:rsidRPr="00F37FC6">
        <w:rPr>
          <w:rFonts w:ascii="Times New Roman" w:hAnsi="Times New Roman" w:cs="Times New Roman"/>
          <w:sz w:val="24"/>
          <w:szCs w:val="24"/>
        </w:rPr>
        <w:t>izacijos atsakingi asmenys el. paštu</w:t>
      </w:r>
      <w:r w:rsidRPr="00F37FC6">
        <w:rPr>
          <w:rFonts w:ascii="Times New Roman" w:hAnsi="Times New Roman" w:cs="Times New Roman"/>
          <w:sz w:val="24"/>
          <w:szCs w:val="24"/>
        </w:rPr>
        <w:t xml:space="preserve"> pateikia tiekėjo atsakingiems asmenims.</w:t>
      </w:r>
      <w:r w:rsidRPr="00F37FC6">
        <w:rPr>
          <w:rFonts w:ascii="Times New Roman" w:hAnsi="Times New Roman" w:cs="Times New Roman"/>
          <w:b/>
          <w:sz w:val="24"/>
          <w:szCs w:val="24"/>
        </w:rPr>
        <w:t xml:space="preserve"> </w:t>
      </w:r>
      <w:r w:rsidRPr="00F37FC6">
        <w:rPr>
          <w:rFonts w:ascii="Times New Roman" w:hAnsi="Times New Roman" w:cs="Times New Roman"/>
          <w:sz w:val="24"/>
          <w:szCs w:val="24"/>
        </w:rPr>
        <w:t>Tiekėjo asmenys, gavę užpildytą paraišką, el. paštu susisiekia su Perkančiosios organizacijos atsakingais asmenimis ir suderina reikalingų suteikti paslaugų sąrašą bei jų suteikimo laiką (šis sąrašas tampa paraiškos priedu).</w:t>
      </w:r>
    </w:p>
    <w:p w14:paraId="417AC2FA" w14:textId="77777777" w:rsidR="00044AD7" w:rsidRPr="00F37FC6" w:rsidRDefault="00044AD7" w:rsidP="00044AD7">
      <w:pPr>
        <w:spacing w:after="0"/>
        <w:contextualSpacing/>
        <w:rPr>
          <w:rFonts w:ascii="Times New Roman" w:hAnsi="Times New Roman" w:cs="Times New Roman"/>
          <w:sz w:val="24"/>
          <w:szCs w:val="24"/>
        </w:rPr>
      </w:pPr>
    </w:p>
    <w:p w14:paraId="1D96C3B2" w14:textId="5ADD882A" w:rsidR="00044AD7" w:rsidRPr="00F37FC6" w:rsidRDefault="00044AD7" w:rsidP="009E4AE1">
      <w:pPr>
        <w:pStyle w:val="Sraopastraipa"/>
        <w:numPr>
          <w:ilvl w:val="0"/>
          <w:numId w:val="25"/>
        </w:numPr>
        <w:tabs>
          <w:tab w:val="clear" w:pos="720"/>
          <w:tab w:val="num" w:pos="993"/>
        </w:tabs>
        <w:spacing w:after="0" w:line="240" w:lineRule="auto"/>
        <w:ind w:left="0" w:firstLine="709"/>
        <w:jc w:val="center"/>
        <w:rPr>
          <w:rFonts w:ascii="Times New Roman" w:hAnsi="Times New Roman" w:cs="Times New Roman"/>
          <w:b/>
          <w:sz w:val="24"/>
          <w:szCs w:val="24"/>
        </w:rPr>
      </w:pPr>
      <w:r w:rsidRPr="00F37FC6">
        <w:rPr>
          <w:rFonts w:ascii="Times New Roman" w:hAnsi="Times New Roman" w:cs="Times New Roman"/>
          <w:b/>
          <w:sz w:val="24"/>
          <w:szCs w:val="24"/>
        </w:rPr>
        <w:t>REIKA</w:t>
      </w:r>
      <w:r w:rsidR="008500E9" w:rsidRPr="00F37FC6">
        <w:rPr>
          <w:rFonts w:ascii="Times New Roman" w:hAnsi="Times New Roman" w:cs="Times New Roman"/>
          <w:b/>
          <w:sz w:val="24"/>
          <w:szCs w:val="24"/>
        </w:rPr>
        <w:t xml:space="preserve">LAVIMAI </w:t>
      </w:r>
      <w:r w:rsidRPr="00F37FC6">
        <w:rPr>
          <w:rFonts w:ascii="Times New Roman" w:hAnsi="Times New Roman" w:cs="Times New Roman"/>
          <w:b/>
          <w:sz w:val="24"/>
          <w:szCs w:val="24"/>
        </w:rPr>
        <w:t xml:space="preserve"> PASLAUGOMS</w:t>
      </w:r>
    </w:p>
    <w:p w14:paraId="3BDE3318" w14:textId="3A3915A8" w:rsidR="00044AD7" w:rsidRPr="00F37FC6" w:rsidRDefault="00A62905" w:rsidP="00A62905">
      <w:pPr>
        <w:pStyle w:val="Sraopastraipa"/>
        <w:tabs>
          <w:tab w:val="left" w:pos="2208"/>
        </w:tabs>
        <w:spacing w:after="0"/>
        <w:ind w:left="709"/>
        <w:jc w:val="left"/>
        <w:rPr>
          <w:rFonts w:ascii="Times New Roman" w:hAnsi="Times New Roman" w:cs="Times New Roman"/>
          <w:b/>
          <w:sz w:val="24"/>
          <w:szCs w:val="24"/>
        </w:rPr>
      </w:pPr>
      <w:r>
        <w:rPr>
          <w:rFonts w:ascii="Times New Roman" w:hAnsi="Times New Roman" w:cs="Times New Roman"/>
          <w:b/>
          <w:sz w:val="24"/>
          <w:szCs w:val="24"/>
        </w:rPr>
        <w:tab/>
      </w:r>
    </w:p>
    <w:p w14:paraId="565AF8BC" w14:textId="55BAE9F6" w:rsidR="00044AD7" w:rsidRPr="00F37FC6" w:rsidRDefault="00044AD7" w:rsidP="00044AD7">
      <w:pPr>
        <w:spacing w:after="0"/>
        <w:ind w:firstLine="510"/>
        <w:contextualSpacing/>
        <w:rPr>
          <w:rFonts w:ascii="Times New Roman" w:hAnsi="Times New Roman" w:cs="Times New Roman"/>
          <w:sz w:val="24"/>
          <w:szCs w:val="24"/>
        </w:rPr>
      </w:pPr>
      <w:r w:rsidRPr="00163713">
        <w:rPr>
          <w:rFonts w:ascii="Times New Roman" w:hAnsi="Times New Roman" w:cs="Times New Roman"/>
          <w:sz w:val="24"/>
          <w:szCs w:val="24"/>
        </w:rPr>
        <w:t xml:space="preserve">5.1. N.SIS II ir susijusių IS techninės priežiūros ir remonto paslaugos </w:t>
      </w:r>
      <w:r w:rsidR="00F37FC6" w:rsidRPr="00163713">
        <w:rPr>
          <w:rFonts w:ascii="Times New Roman" w:hAnsi="Times New Roman" w:cs="Times New Roman"/>
          <w:b/>
          <w:sz w:val="24"/>
          <w:szCs w:val="24"/>
        </w:rPr>
        <w:t>pirmai</w:t>
      </w:r>
      <w:r w:rsidR="00EB2352" w:rsidRPr="00163713">
        <w:rPr>
          <w:rFonts w:ascii="Times New Roman" w:hAnsi="Times New Roman" w:cs="Times New Roman"/>
          <w:b/>
          <w:sz w:val="24"/>
          <w:szCs w:val="24"/>
        </w:rPr>
        <w:t xml:space="preserve"> pirkimo objekto daliai</w:t>
      </w:r>
      <w:r w:rsidR="000579CD" w:rsidRPr="00163713">
        <w:rPr>
          <w:rFonts w:ascii="Times New Roman" w:hAnsi="Times New Roman"/>
          <w:sz w:val="24"/>
          <w:szCs w:val="24"/>
        </w:rPr>
        <w:t xml:space="preserve"> (išskyrus šio priedo 4.1.1. papunktį)</w:t>
      </w:r>
      <w:r w:rsidR="00EB2352" w:rsidRPr="00163713">
        <w:rPr>
          <w:rFonts w:ascii="Times New Roman" w:hAnsi="Times New Roman" w:cs="Times New Roman"/>
          <w:b/>
          <w:sz w:val="24"/>
          <w:szCs w:val="24"/>
        </w:rPr>
        <w:t xml:space="preserve"> </w:t>
      </w:r>
      <w:r w:rsidRPr="00163713">
        <w:rPr>
          <w:rFonts w:ascii="Times New Roman" w:hAnsi="Times New Roman" w:cs="Times New Roman"/>
          <w:sz w:val="24"/>
          <w:szCs w:val="24"/>
        </w:rPr>
        <w:t>teikiamos pagal Perkančiosios organizacijos poreikį visą sutarties galiojimo laikotarpį, 24 valandų per parą</w:t>
      </w:r>
      <w:r w:rsidRPr="00F37FC6">
        <w:rPr>
          <w:rFonts w:ascii="Times New Roman" w:hAnsi="Times New Roman" w:cs="Times New Roman"/>
          <w:sz w:val="24"/>
          <w:szCs w:val="24"/>
        </w:rPr>
        <w:t>, 7 dienų per savaitę (toliau – 24x7) režimu.</w:t>
      </w:r>
    </w:p>
    <w:p w14:paraId="3A600B00" w14:textId="34F8F3B8" w:rsidR="00EB2352" w:rsidRPr="00F37FC6" w:rsidRDefault="00EB2352" w:rsidP="00044AD7">
      <w:pPr>
        <w:spacing w:after="0"/>
        <w:ind w:firstLine="510"/>
        <w:contextualSpacing/>
        <w:rPr>
          <w:rFonts w:ascii="Times New Roman" w:hAnsi="Times New Roman" w:cs="Times New Roman"/>
          <w:sz w:val="24"/>
          <w:szCs w:val="24"/>
        </w:rPr>
      </w:pPr>
      <w:r w:rsidRPr="00F37FC6">
        <w:rPr>
          <w:rFonts w:ascii="Times New Roman" w:hAnsi="Times New Roman" w:cs="Times New Roman"/>
          <w:sz w:val="24"/>
          <w:szCs w:val="24"/>
        </w:rPr>
        <w:t>5.2.</w:t>
      </w:r>
      <w:r w:rsidRPr="00F37FC6">
        <w:rPr>
          <w:rFonts w:ascii="Times New Roman" w:hAnsi="Times New Roman"/>
          <w:sz w:val="24"/>
          <w:szCs w:val="24"/>
        </w:rPr>
        <w:t xml:space="preserve"> N.SIS II ar (ir) susijusių IS, techninės infrastruktūros profilaktika, veiklos optimizavimas, funkcionalumo vystymas </w:t>
      </w:r>
      <w:r w:rsidR="00F37FC6" w:rsidRPr="00F37FC6">
        <w:rPr>
          <w:rFonts w:ascii="Times New Roman" w:hAnsi="Times New Roman"/>
          <w:b/>
          <w:sz w:val="24"/>
          <w:szCs w:val="24"/>
        </w:rPr>
        <w:t>pirmai</w:t>
      </w:r>
      <w:r w:rsidRPr="00F37FC6">
        <w:rPr>
          <w:rFonts w:ascii="Times New Roman" w:hAnsi="Times New Roman"/>
          <w:b/>
          <w:sz w:val="24"/>
          <w:szCs w:val="24"/>
        </w:rPr>
        <w:t xml:space="preserve"> pirkimo objekto daliai</w:t>
      </w:r>
      <w:r w:rsidRPr="00F37FC6">
        <w:rPr>
          <w:rFonts w:ascii="Times New Roman" w:hAnsi="Times New Roman"/>
          <w:sz w:val="24"/>
          <w:szCs w:val="24"/>
        </w:rPr>
        <w:t xml:space="preserve"> (šio priedo 4.1.1. papun</w:t>
      </w:r>
      <w:r w:rsidR="008315B4" w:rsidRPr="00F37FC6">
        <w:rPr>
          <w:rFonts w:ascii="Times New Roman" w:hAnsi="Times New Roman"/>
          <w:sz w:val="24"/>
          <w:szCs w:val="24"/>
        </w:rPr>
        <w:t>k</w:t>
      </w:r>
      <w:r w:rsidRPr="00F37FC6">
        <w:rPr>
          <w:rFonts w:ascii="Times New Roman" w:hAnsi="Times New Roman"/>
          <w:sz w:val="24"/>
          <w:szCs w:val="24"/>
        </w:rPr>
        <w:t xml:space="preserve">tis) ir </w:t>
      </w:r>
      <w:r w:rsidRPr="00F37FC6">
        <w:rPr>
          <w:rFonts w:ascii="Times New Roman" w:hAnsi="Times New Roman"/>
          <w:b/>
          <w:sz w:val="24"/>
          <w:szCs w:val="24"/>
        </w:rPr>
        <w:t>antra</w:t>
      </w:r>
      <w:r w:rsidR="008315B4" w:rsidRPr="00F37FC6">
        <w:rPr>
          <w:rFonts w:ascii="Times New Roman" w:hAnsi="Times New Roman"/>
          <w:b/>
          <w:sz w:val="24"/>
          <w:szCs w:val="24"/>
        </w:rPr>
        <w:t>i</w:t>
      </w:r>
      <w:r w:rsidRPr="00F37FC6">
        <w:rPr>
          <w:rFonts w:ascii="Times New Roman" w:hAnsi="Times New Roman"/>
          <w:b/>
          <w:sz w:val="24"/>
          <w:szCs w:val="24"/>
        </w:rPr>
        <w:t xml:space="preserve"> pirkimo objekto daliai</w:t>
      </w:r>
      <w:r w:rsidRPr="00F37FC6">
        <w:rPr>
          <w:rFonts w:ascii="Times New Roman" w:hAnsi="Times New Roman"/>
          <w:sz w:val="24"/>
          <w:szCs w:val="24"/>
        </w:rPr>
        <w:t xml:space="preserve"> (šio priedo 4.2.1, 4.2.2. papunkčiai)</w:t>
      </w:r>
      <w:r w:rsidRPr="00F37FC6">
        <w:rPr>
          <w:rFonts w:ascii="Times New Roman" w:hAnsi="Times New Roman"/>
          <w:b/>
          <w:sz w:val="24"/>
          <w:szCs w:val="24"/>
        </w:rPr>
        <w:t xml:space="preserve"> </w:t>
      </w:r>
      <w:r w:rsidRPr="00F37FC6">
        <w:rPr>
          <w:rFonts w:ascii="Times New Roman" w:hAnsi="Times New Roman" w:cs="Times New Roman"/>
          <w:sz w:val="24"/>
          <w:szCs w:val="24"/>
        </w:rPr>
        <w:t>teikiamos pagal Perkančiosios organizacijos poreikį visą</w:t>
      </w:r>
      <w:r w:rsidR="00CE2174" w:rsidRPr="00F37FC6">
        <w:rPr>
          <w:rFonts w:ascii="Times New Roman" w:hAnsi="Times New Roman" w:cs="Times New Roman"/>
          <w:sz w:val="24"/>
          <w:szCs w:val="24"/>
        </w:rPr>
        <w:t xml:space="preserve"> sutarties galiojimo laikotarpį.</w:t>
      </w:r>
      <w:r w:rsidRPr="00F37FC6">
        <w:rPr>
          <w:rFonts w:ascii="Times New Roman" w:hAnsi="Times New Roman" w:cs="Times New Roman"/>
          <w:sz w:val="24"/>
          <w:szCs w:val="24"/>
        </w:rPr>
        <w:t xml:space="preserve"> </w:t>
      </w:r>
      <w:r w:rsidR="00CE2174" w:rsidRPr="00F37FC6">
        <w:rPr>
          <w:rFonts w:ascii="Times New Roman" w:hAnsi="Times New Roman" w:cs="Times New Roman"/>
          <w:sz w:val="24"/>
          <w:szCs w:val="24"/>
        </w:rPr>
        <w:t xml:space="preserve">Paslaugos </w:t>
      </w:r>
      <w:r w:rsidRPr="00F37FC6">
        <w:rPr>
          <w:rFonts w:ascii="Times New Roman" w:hAnsi="Times New Roman" w:cs="Times New Roman"/>
          <w:sz w:val="24"/>
          <w:szCs w:val="24"/>
        </w:rPr>
        <w:t>vykdomas darbo dienomis 5 dienų per savaitę 9x</w:t>
      </w:r>
      <w:r w:rsidRPr="00F37FC6">
        <w:rPr>
          <w:rFonts w:ascii="Times New Roman" w:hAnsi="Times New Roman" w:cs="Times New Roman"/>
          <w:sz w:val="24"/>
          <w:szCs w:val="24"/>
          <w:lang w:val="en-US"/>
        </w:rPr>
        <w:t xml:space="preserve">5 </w:t>
      </w:r>
      <w:r w:rsidRPr="00F37FC6">
        <w:rPr>
          <w:rFonts w:ascii="Times New Roman" w:hAnsi="Times New Roman" w:cs="Times New Roman"/>
          <w:sz w:val="24"/>
          <w:szCs w:val="24"/>
        </w:rPr>
        <w:t xml:space="preserve">režimu.  </w:t>
      </w:r>
    </w:p>
    <w:p w14:paraId="7B05160A" w14:textId="5896474E" w:rsidR="00044AD7" w:rsidRPr="00F37FC6" w:rsidRDefault="00EB2352" w:rsidP="00044AD7">
      <w:pPr>
        <w:spacing w:after="0"/>
        <w:ind w:firstLine="513"/>
        <w:contextualSpacing/>
        <w:rPr>
          <w:rFonts w:ascii="Times New Roman" w:hAnsi="Times New Roman" w:cs="Times New Roman"/>
          <w:sz w:val="24"/>
          <w:szCs w:val="24"/>
        </w:rPr>
      </w:pPr>
      <w:r w:rsidRPr="00F37FC6">
        <w:rPr>
          <w:rFonts w:ascii="Times New Roman" w:hAnsi="Times New Roman" w:cs="Times New Roman"/>
          <w:sz w:val="24"/>
          <w:szCs w:val="24"/>
        </w:rPr>
        <w:t>5.</w:t>
      </w:r>
      <w:r w:rsidRPr="00F37FC6">
        <w:rPr>
          <w:rFonts w:ascii="Times New Roman" w:hAnsi="Times New Roman" w:cs="Times New Roman"/>
          <w:sz w:val="24"/>
          <w:szCs w:val="24"/>
          <w:lang w:val="en-US"/>
        </w:rPr>
        <w:t>3</w:t>
      </w:r>
      <w:r w:rsidR="00044AD7" w:rsidRPr="00F37FC6">
        <w:rPr>
          <w:rFonts w:ascii="Times New Roman" w:hAnsi="Times New Roman" w:cs="Times New Roman"/>
          <w:sz w:val="24"/>
          <w:szCs w:val="24"/>
        </w:rPr>
        <w:t xml:space="preserve">. Perkančiosios organizacijos kreipiniai  skirstomi į tris  kategorijas: </w:t>
      </w:r>
      <w:r w:rsidR="00044AD7" w:rsidRPr="00F37FC6">
        <w:rPr>
          <w:rFonts w:ascii="Times New Roman" w:hAnsi="Times New Roman" w:cs="Times New Roman"/>
          <w:sz w:val="24"/>
          <w:szCs w:val="24"/>
        </w:rPr>
        <w:tab/>
      </w:r>
    </w:p>
    <w:p w14:paraId="0D2B845B" w14:textId="77777777" w:rsidR="00044AD7" w:rsidRPr="00F37FC6" w:rsidRDefault="00044AD7" w:rsidP="00044AD7">
      <w:pPr>
        <w:spacing w:after="0"/>
        <w:ind w:left="5954"/>
        <w:contextualSpacing/>
        <w:jc w:val="right"/>
        <w:rPr>
          <w:rFonts w:ascii="Times New Roman" w:hAnsi="Times New Roman" w:cs="Times New Roman"/>
          <w:sz w:val="24"/>
          <w:szCs w:val="24"/>
        </w:rPr>
      </w:pPr>
      <w:r w:rsidRPr="00F37FC6">
        <w:rPr>
          <w:rFonts w:ascii="Times New Roman" w:hAnsi="Times New Roman" w:cs="Times New Roman"/>
          <w:sz w:val="24"/>
          <w:szCs w:val="24"/>
        </w:rPr>
        <w:lastRenderedPageBreak/>
        <w:t>2 lentelė. Kreipinių kategorijos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13"/>
        <w:gridCol w:w="4921"/>
        <w:gridCol w:w="1836"/>
        <w:gridCol w:w="2969"/>
      </w:tblGrid>
      <w:tr w:rsidR="00044AD7" w:rsidRPr="00F37FC6" w14:paraId="047F07B9" w14:textId="77777777" w:rsidTr="00C0592F">
        <w:tc>
          <w:tcPr>
            <w:tcW w:w="296" w:type="pct"/>
            <w:vAlign w:val="center"/>
          </w:tcPr>
          <w:p w14:paraId="59816150" w14:textId="77777777" w:rsidR="00044AD7" w:rsidRPr="00F37FC6" w:rsidRDefault="00044AD7" w:rsidP="00044AD7">
            <w:pPr>
              <w:spacing w:after="0"/>
              <w:contextualSpacing/>
              <w:jc w:val="center"/>
              <w:rPr>
                <w:rFonts w:ascii="Times New Roman" w:hAnsi="Times New Roman" w:cs="Times New Roman"/>
                <w:b/>
                <w:sz w:val="24"/>
                <w:szCs w:val="24"/>
              </w:rPr>
            </w:pPr>
            <w:r w:rsidRPr="00F37FC6">
              <w:rPr>
                <w:rFonts w:ascii="Times New Roman" w:hAnsi="Times New Roman" w:cs="Times New Roman"/>
                <w:b/>
                <w:sz w:val="24"/>
                <w:szCs w:val="24"/>
              </w:rPr>
              <w:t>Eil.</w:t>
            </w:r>
            <w:r w:rsidRPr="00F37FC6">
              <w:rPr>
                <w:rFonts w:ascii="Times New Roman" w:hAnsi="Times New Roman" w:cs="Times New Roman"/>
                <w:b/>
                <w:sz w:val="24"/>
                <w:szCs w:val="24"/>
              </w:rPr>
              <w:br/>
              <w:t>Nr.</w:t>
            </w:r>
          </w:p>
        </w:tc>
        <w:tc>
          <w:tcPr>
            <w:tcW w:w="2380" w:type="pct"/>
            <w:vAlign w:val="center"/>
          </w:tcPr>
          <w:p w14:paraId="537F1420" w14:textId="77777777" w:rsidR="00044AD7" w:rsidRPr="00F37FC6" w:rsidRDefault="00044AD7" w:rsidP="00044AD7">
            <w:pPr>
              <w:spacing w:after="0"/>
              <w:contextualSpacing/>
              <w:jc w:val="center"/>
              <w:rPr>
                <w:rFonts w:ascii="Times New Roman" w:hAnsi="Times New Roman" w:cs="Times New Roman"/>
                <w:b/>
                <w:sz w:val="24"/>
                <w:szCs w:val="24"/>
              </w:rPr>
            </w:pPr>
            <w:r w:rsidRPr="00F37FC6">
              <w:rPr>
                <w:rFonts w:ascii="Times New Roman" w:hAnsi="Times New Roman" w:cs="Times New Roman"/>
                <w:b/>
                <w:sz w:val="24"/>
                <w:szCs w:val="24"/>
              </w:rPr>
              <w:t>Kreipinio kategorija</w:t>
            </w:r>
          </w:p>
        </w:tc>
        <w:tc>
          <w:tcPr>
            <w:tcW w:w="888" w:type="pct"/>
            <w:vAlign w:val="center"/>
          </w:tcPr>
          <w:p w14:paraId="4D33F634" w14:textId="77777777" w:rsidR="00044AD7" w:rsidRPr="00F37FC6" w:rsidRDefault="00044AD7" w:rsidP="00044AD7">
            <w:pPr>
              <w:spacing w:after="0"/>
              <w:contextualSpacing/>
              <w:jc w:val="center"/>
              <w:rPr>
                <w:rFonts w:ascii="Times New Roman" w:hAnsi="Times New Roman" w:cs="Times New Roman"/>
                <w:b/>
                <w:sz w:val="24"/>
                <w:szCs w:val="24"/>
              </w:rPr>
            </w:pPr>
            <w:r w:rsidRPr="00F37FC6">
              <w:rPr>
                <w:rFonts w:ascii="Times New Roman" w:hAnsi="Times New Roman" w:cs="Times New Roman"/>
                <w:b/>
                <w:sz w:val="24"/>
                <w:szCs w:val="24"/>
              </w:rPr>
              <w:t>Reakcijos laikas (kada pradedama spręsti problema/ įgyvendinti pageidavimas)</w:t>
            </w:r>
          </w:p>
        </w:tc>
        <w:tc>
          <w:tcPr>
            <w:tcW w:w="1436" w:type="pct"/>
            <w:vAlign w:val="center"/>
          </w:tcPr>
          <w:p w14:paraId="5D78F5EA" w14:textId="77777777" w:rsidR="00044AD7" w:rsidRPr="00F37FC6" w:rsidRDefault="00044AD7" w:rsidP="00044AD7">
            <w:pPr>
              <w:spacing w:after="0"/>
              <w:contextualSpacing/>
              <w:jc w:val="center"/>
              <w:rPr>
                <w:rFonts w:ascii="Times New Roman" w:hAnsi="Times New Roman" w:cs="Times New Roman"/>
                <w:b/>
                <w:sz w:val="24"/>
                <w:szCs w:val="24"/>
              </w:rPr>
            </w:pPr>
            <w:r w:rsidRPr="00F37FC6">
              <w:rPr>
                <w:rFonts w:ascii="Times New Roman" w:hAnsi="Times New Roman" w:cs="Times New Roman"/>
                <w:b/>
                <w:sz w:val="24"/>
                <w:szCs w:val="24"/>
              </w:rPr>
              <w:t>Įgyvendinimo laikas (kada atstatomas normalus veikimas/ įgyvendinamas funkcionalumas)</w:t>
            </w:r>
          </w:p>
        </w:tc>
      </w:tr>
      <w:tr w:rsidR="00044AD7" w:rsidRPr="00F37FC6" w14:paraId="08976CE5" w14:textId="77777777" w:rsidTr="00C0592F">
        <w:tc>
          <w:tcPr>
            <w:tcW w:w="296" w:type="pct"/>
            <w:vAlign w:val="center"/>
          </w:tcPr>
          <w:p w14:paraId="18580566" w14:textId="77777777" w:rsidR="00044AD7" w:rsidRPr="00F37FC6" w:rsidRDefault="00044AD7" w:rsidP="00044AD7">
            <w:pPr>
              <w:spacing w:after="0"/>
              <w:contextualSpacing/>
              <w:jc w:val="center"/>
              <w:rPr>
                <w:rFonts w:ascii="Times New Roman" w:hAnsi="Times New Roman" w:cs="Times New Roman"/>
                <w:sz w:val="24"/>
                <w:szCs w:val="24"/>
              </w:rPr>
            </w:pPr>
            <w:r w:rsidRPr="00F37FC6">
              <w:rPr>
                <w:rFonts w:ascii="Times New Roman" w:hAnsi="Times New Roman" w:cs="Times New Roman"/>
                <w:sz w:val="24"/>
                <w:szCs w:val="24"/>
              </w:rPr>
              <w:t>1</w:t>
            </w:r>
          </w:p>
        </w:tc>
        <w:tc>
          <w:tcPr>
            <w:tcW w:w="2380" w:type="pct"/>
          </w:tcPr>
          <w:p w14:paraId="03D3CE95" w14:textId="5395B0E7" w:rsidR="00044AD7" w:rsidRPr="00F37FC6" w:rsidRDefault="00044AD7" w:rsidP="00044AD7">
            <w:pPr>
              <w:spacing w:after="0"/>
              <w:contextualSpacing/>
              <w:rPr>
                <w:rFonts w:ascii="Times New Roman" w:hAnsi="Times New Roman" w:cs="Times New Roman"/>
                <w:sz w:val="24"/>
                <w:szCs w:val="24"/>
              </w:rPr>
            </w:pPr>
            <w:r w:rsidRPr="00F37FC6">
              <w:rPr>
                <w:rFonts w:ascii="Times New Roman" w:hAnsi="Times New Roman" w:cs="Times New Roman"/>
                <w:sz w:val="24"/>
                <w:szCs w:val="24"/>
              </w:rPr>
              <w:t xml:space="preserve"> </w:t>
            </w:r>
            <w:r w:rsidRPr="00F37FC6">
              <w:rPr>
                <w:rFonts w:ascii="Times New Roman" w:hAnsi="Times New Roman" w:cs="Times New Roman"/>
                <w:b/>
                <w:sz w:val="24"/>
                <w:szCs w:val="24"/>
              </w:rPr>
              <w:t>I prioritetas.</w:t>
            </w:r>
            <w:r w:rsidRPr="00F37FC6">
              <w:rPr>
                <w:rFonts w:ascii="Times New Roman" w:hAnsi="Times New Roman" w:cs="Times New Roman"/>
                <w:sz w:val="24"/>
                <w:szCs w:val="24"/>
              </w:rPr>
              <w:t xml:space="preserve"> </w:t>
            </w:r>
            <w:r w:rsidR="005B48C1" w:rsidRPr="00F37FC6">
              <w:rPr>
                <w:rFonts w:ascii="Times New Roman" w:hAnsi="Times New Roman" w:cs="Times New Roman"/>
                <w:b/>
                <w:sz w:val="24"/>
                <w:szCs w:val="24"/>
              </w:rPr>
              <w:t>Pirma pirkimo objekto dalis</w:t>
            </w:r>
            <w:r w:rsidRPr="00F37FC6">
              <w:rPr>
                <w:rFonts w:ascii="Times New Roman" w:hAnsi="Times New Roman" w:cs="Times New Roman"/>
                <w:b/>
                <w:sz w:val="24"/>
                <w:szCs w:val="24"/>
              </w:rPr>
              <w:t xml:space="preserve"> </w:t>
            </w:r>
            <w:r w:rsidRPr="00F37FC6">
              <w:rPr>
                <w:rFonts w:ascii="Times New Roman" w:hAnsi="Times New Roman" w:cs="Times New Roman"/>
                <w:sz w:val="24"/>
                <w:szCs w:val="24"/>
              </w:rPr>
              <w:t>N.SIS II  ar  (ir) susijusių IS operacinės sistemos, techninė ir programinė įranga</w:t>
            </w:r>
            <w:r w:rsidRPr="00F37FC6">
              <w:rPr>
                <w:rFonts w:ascii="Times New Roman" w:hAnsi="Times New Roman" w:cs="Times New Roman"/>
                <w:b/>
                <w:sz w:val="24"/>
                <w:szCs w:val="24"/>
              </w:rPr>
              <w:t xml:space="preserve"> </w:t>
            </w:r>
            <w:r w:rsidRPr="00F37FC6">
              <w:rPr>
                <w:rFonts w:ascii="Times New Roman" w:hAnsi="Times New Roman" w:cs="Times New Roman"/>
                <w:sz w:val="24"/>
                <w:szCs w:val="24"/>
              </w:rPr>
              <w:t>nustojo funkcionuoti, Perkančioji organizacijos pagrįsta nuomone naudotojai ne</w:t>
            </w:r>
            <w:r w:rsidR="00D50174" w:rsidRPr="00F37FC6">
              <w:rPr>
                <w:rFonts w:ascii="Times New Roman" w:hAnsi="Times New Roman" w:cs="Times New Roman"/>
                <w:sz w:val="24"/>
                <w:szCs w:val="24"/>
              </w:rPr>
              <w:t xml:space="preserve">gali tęsti darbo </w:t>
            </w:r>
            <w:r w:rsidR="00D50174" w:rsidRPr="00C75577">
              <w:rPr>
                <w:rFonts w:ascii="Times New Roman" w:hAnsi="Times New Roman" w:cs="Times New Roman"/>
                <w:b/>
                <w:sz w:val="24"/>
                <w:szCs w:val="24"/>
              </w:rPr>
              <w:t>(šio priedo</w:t>
            </w:r>
            <w:r w:rsidR="00D50174" w:rsidRPr="00F37FC6">
              <w:rPr>
                <w:rFonts w:ascii="Times New Roman" w:hAnsi="Times New Roman" w:cs="Times New Roman"/>
                <w:sz w:val="24"/>
                <w:szCs w:val="24"/>
              </w:rPr>
              <w:t xml:space="preserve"> </w:t>
            </w:r>
            <w:r w:rsidR="00D50174" w:rsidRPr="00F37FC6">
              <w:rPr>
                <w:rFonts w:ascii="Times New Roman" w:hAnsi="Times New Roman" w:cs="Times New Roman"/>
                <w:b/>
                <w:sz w:val="24"/>
                <w:szCs w:val="24"/>
              </w:rPr>
              <w:t>4.1</w:t>
            </w:r>
            <w:r w:rsidRPr="00F37FC6">
              <w:rPr>
                <w:rFonts w:ascii="Times New Roman" w:hAnsi="Times New Roman" w:cs="Times New Roman"/>
                <w:b/>
                <w:sz w:val="24"/>
                <w:szCs w:val="24"/>
              </w:rPr>
              <w:t>.</w:t>
            </w:r>
            <w:r w:rsidR="003A618A" w:rsidRPr="00F37FC6">
              <w:rPr>
                <w:rFonts w:ascii="Times New Roman" w:hAnsi="Times New Roman" w:cs="Times New Roman"/>
                <w:b/>
                <w:sz w:val="24"/>
                <w:szCs w:val="24"/>
              </w:rPr>
              <w:t>2.</w:t>
            </w:r>
            <w:r w:rsidRPr="00F37FC6">
              <w:rPr>
                <w:rFonts w:ascii="Times New Roman" w:hAnsi="Times New Roman" w:cs="Times New Roman"/>
                <w:b/>
                <w:sz w:val="24"/>
                <w:szCs w:val="24"/>
              </w:rPr>
              <w:t xml:space="preserve"> papunktis)</w:t>
            </w:r>
          </w:p>
        </w:tc>
        <w:tc>
          <w:tcPr>
            <w:tcW w:w="888" w:type="pct"/>
            <w:vAlign w:val="center"/>
          </w:tcPr>
          <w:p w14:paraId="6FA8EA44" w14:textId="77777777" w:rsidR="00044AD7" w:rsidRPr="00F37FC6" w:rsidRDefault="00044AD7" w:rsidP="00044AD7">
            <w:pPr>
              <w:spacing w:after="0"/>
              <w:contextualSpacing/>
              <w:jc w:val="center"/>
              <w:rPr>
                <w:rFonts w:ascii="Times New Roman" w:hAnsi="Times New Roman" w:cs="Times New Roman"/>
                <w:sz w:val="24"/>
                <w:szCs w:val="24"/>
              </w:rPr>
            </w:pPr>
            <w:r w:rsidRPr="00F37FC6">
              <w:rPr>
                <w:rFonts w:ascii="Times New Roman" w:hAnsi="Times New Roman" w:cs="Times New Roman"/>
                <w:sz w:val="24"/>
                <w:szCs w:val="24"/>
              </w:rPr>
              <w:t>1  val.</w:t>
            </w:r>
          </w:p>
          <w:p w14:paraId="3E301F20" w14:textId="77777777" w:rsidR="00044AD7" w:rsidRPr="00F37FC6" w:rsidRDefault="00044AD7" w:rsidP="00044AD7">
            <w:pPr>
              <w:tabs>
                <w:tab w:val="left" w:pos="0"/>
                <w:tab w:val="left" w:pos="720"/>
                <w:tab w:val="left" w:pos="1440"/>
                <w:tab w:val="left" w:pos="2160"/>
                <w:tab w:val="left" w:pos="2880"/>
                <w:tab w:val="left" w:pos="3600"/>
                <w:tab w:val="left" w:pos="4320"/>
              </w:tabs>
              <w:autoSpaceDE w:val="0"/>
              <w:autoSpaceDN w:val="0"/>
              <w:adjustRightInd w:val="0"/>
              <w:spacing w:after="0"/>
              <w:contextualSpacing/>
              <w:jc w:val="center"/>
              <w:rPr>
                <w:rFonts w:ascii="Times New Roman" w:hAnsi="Times New Roman" w:cs="Times New Roman"/>
                <w:sz w:val="24"/>
                <w:szCs w:val="24"/>
              </w:rPr>
            </w:pPr>
          </w:p>
        </w:tc>
        <w:tc>
          <w:tcPr>
            <w:tcW w:w="1436" w:type="pct"/>
          </w:tcPr>
          <w:p w14:paraId="5726E22B" w14:textId="77777777" w:rsidR="00044AD7" w:rsidRPr="00F37FC6" w:rsidRDefault="00044AD7" w:rsidP="00044AD7">
            <w:pPr>
              <w:spacing w:after="0"/>
              <w:contextualSpacing/>
              <w:rPr>
                <w:rFonts w:ascii="Times New Roman" w:hAnsi="Times New Roman" w:cs="Times New Roman"/>
                <w:sz w:val="24"/>
                <w:szCs w:val="24"/>
              </w:rPr>
            </w:pPr>
            <w:r w:rsidRPr="00F37FC6">
              <w:rPr>
                <w:rFonts w:ascii="Times New Roman" w:hAnsi="Times New Roman" w:cs="Times New Roman"/>
                <w:sz w:val="24"/>
                <w:szCs w:val="24"/>
              </w:rPr>
              <w:t>Sprendimo paieška vykdoma nepertraukiamai 24x7 režimu iki visiško problemos pašalinimo, bet ne ilgiau kaip per 6 valandas nuo pranešimo apie incidentą  išsiuntimo laiko</w:t>
            </w:r>
          </w:p>
          <w:p w14:paraId="09BF79C5" w14:textId="77777777" w:rsidR="00044AD7" w:rsidRPr="00F37FC6" w:rsidRDefault="00044AD7" w:rsidP="00044AD7">
            <w:pPr>
              <w:spacing w:after="0"/>
              <w:contextualSpacing/>
              <w:rPr>
                <w:rFonts w:ascii="Times New Roman" w:hAnsi="Times New Roman" w:cs="Times New Roman"/>
                <w:sz w:val="24"/>
                <w:szCs w:val="24"/>
              </w:rPr>
            </w:pPr>
          </w:p>
          <w:p w14:paraId="11AF2E7F" w14:textId="77777777" w:rsidR="00044AD7" w:rsidRPr="00F37FC6" w:rsidRDefault="00044AD7" w:rsidP="00044AD7">
            <w:pPr>
              <w:spacing w:after="0"/>
              <w:contextualSpacing/>
              <w:rPr>
                <w:rFonts w:ascii="Times New Roman" w:hAnsi="Times New Roman" w:cs="Times New Roman"/>
                <w:sz w:val="24"/>
                <w:szCs w:val="24"/>
              </w:rPr>
            </w:pPr>
            <w:r w:rsidRPr="00F37FC6">
              <w:rPr>
                <w:rFonts w:ascii="Times New Roman" w:hAnsi="Times New Roman" w:cs="Times New Roman"/>
                <w:sz w:val="24"/>
                <w:szCs w:val="24"/>
              </w:rPr>
              <w:t>Susijusių IS funkcionalumo sutrikimų  atstatymo laikas   ne vėliau, kaip per 8 val.  nuo pranešimo apie incidentą  išsiuntimo laiko</w:t>
            </w:r>
          </w:p>
        </w:tc>
      </w:tr>
      <w:tr w:rsidR="00044AD7" w:rsidRPr="00F37FC6" w14:paraId="67627DD9" w14:textId="77777777" w:rsidTr="00C0592F">
        <w:tc>
          <w:tcPr>
            <w:tcW w:w="296" w:type="pct"/>
            <w:vAlign w:val="center"/>
          </w:tcPr>
          <w:p w14:paraId="34394DDB" w14:textId="77777777" w:rsidR="00044AD7" w:rsidRPr="00F37FC6" w:rsidRDefault="00044AD7" w:rsidP="00044AD7">
            <w:pPr>
              <w:spacing w:after="0"/>
              <w:contextualSpacing/>
              <w:jc w:val="center"/>
              <w:rPr>
                <w:rFonts w:ascii="Times New Roman" w:hAnsi="Times New Roman" w:cs="Times New Roman"/>
                <w:sz w:val="24"/>
                <w:szCs w:val="24"/>
              </w:rPr>
            </w:pPr>
            <w:r w:rsidRPr="00F37FC6">
              <w:rPr>
                <w:rFonts w:ascii="Times New Roman" w:hAnsi="Times New Roman" w:cs="Times New Roman"/>
                <w:sz w:val="24"/>
                <w:szCs w:val="24"/>
              </w:rPr>
              <w:t>2</w:t>
            </w:r>
          </w:p>
        </w:tc>
        <w:tc>
          <w:tcPr>
            <w:tcW w:w="2380" w:type="pct"/>
          </w:tcPr>
          <w:p w14:paraId="156C9B09" w14:textId="5DD98840" w:rsidR="00044AD7" w:rsidRPr="00F37FC6" w:rsidRDefault="00044AD7" w:rsidP="00044AD7">
            <w:pPr>
              <w:pStyle w:val="Puslapioinaostekstas1"/>
              <w:contextualSpacing/>
              <w:jc w:val="both"/>
              <w:rPr>
                <w:rFonts w:ascii="Times New Roman" w:hAnsi="Times New Roman"/>
              </w:rPr>
            </w:pPr>
            <w:r w:rsidRPr="00F37FC6">
              <w:rPr>
                <w:rFonts w:ascii="Times New Roman" w:hAnsi="Times New Roman"/>
                <w:b/>
              </w:rPr>
              <w:t>II prioritetas.</w:t>
            </w:r>
            <w:r w:rsidRPr="00F37FC6">
              <w:rPr>
                <w:rFonts w:ascii="Times New Roman" w:hAnsi="Times New Roman"/>
              </w:rPr>
              <w:t xml:space="preserve"> </w:t>
            </w:r>
            <w:r w:rsidR="005B48C1" w:rsidRPr="00F37FC6">
              <w:rPr>
                <w:rFonts w:ascii="Times New Roman" w:hAnsi="Times New Roman"/>
                <w:b/>
              </w:rPr>
              <w:t xml:space="preserve">Pirma pirkimo objekto dalis </w:t>
            </w:r>
            <w:r w:rsidRPr="00F37FC6">
              <w:rPr>
                <w:rFonts w:ascii="Times New Roman" w:hAnsi="Times New Roman"/>
              </w:rPr>
              <w:t>Dideli  N.SIS II  ar (ir) susijusių IS funkcionalumo sutrikimai, dėl kurių neįmanomas visiškai sklandus sistemos darbas ir galutiniai  naudotojai turi galimybę dirbti ne pilnu pajėgumu, dėl ko reikalingas programinės įrangos veikimo</w:t>
            </w:r>
          </w:p>
          <w:p w14:paraId="02845EE5" w14:textId="30B06762" w:rsidR="00044AD7" w:rsidRPr="00F37FC6" w:rsidRDefault="00044AD7" w:rsidP="00044AD7">
            <w:pPr>
              <w:spacing w:after="0"/>
              <w:contextualSpacing/>
              <w:rPr>
                <w:rFonts w:ascii="Times New Roman" w:hAnsi="Times New Roman" w:cs="Times New Roman"/>
                <w:b/>
                <w:sz w:val="24"/>
                <w:szCs w:val="24"/>
              </w:rPr>
            </w:pPr>
            <w:r w:rsidRPr="00F37FC6">
              <w:rPr>
                <w:rFonts w:ascii="Times New Roman" w:hAnsi="Times New Roman" w:cs="Times New Roman"/>
                <w:sz w:val="24"/>
                <w:szCs w:val="24"/>
              </w:rPr>
              <w:t>optimizavimas/konfigūr</w:t>
            </w:r>
            <w:r w:rsidR="00D50174" w:rsidRPr="00F37FC6">
              <w:rPr>
                <w:rFonts w:ascii="Times New Roman" w:hAnsi="Times New Roman" w:cs="Times New Roman"/>
                <w:sz w:val="24"/>
                <w:szCs w:val="24"/>
              </w:rPr>
              <w:t xml:space="preserve">avimas </w:t>
            </w:r>
            <w:r w:rsidR="00D50174" w:rsidRPr="00F37FC6">
              <w:rPr>
                <w:rFonts w:ascii="Times New Roman" w:hAnsi="Times New Roman" w:cs="Times New Roman"/>
                <w:b/>
                <w:sz w:val="24"/>
                <w:szCs w:val="24"/>
              </w:rPr>
              <w:t>(šio priedo 4.1.</w:t>
            </w:r>
            <w:r w:rsidR="003A618A" w:rsidRPr="00F37FC6">
              <w:rPr>
                <w:rFonts w:ascii="Times New Roman" w:hAnsi="Times New Roman" w:cs="Times New Roman"/>
                <w:b/>
                <w:sz w:val="24"/>
                <w:szCs w:val="24"/>
              </w:rPr>
              <w:t>2</w:t>
            </w:r>
            <w:r w:rsidRPr="00F37FC6">
              <w:rPr>
                <w:rFonts w:ascii="Times New Roman" w:hAnsi="Times New Roman" w:cs="Times New Roman"/>
                <w:b/>
                <w:sz w:val="24"/>
                <w:szCs w:val="24"/>
              </w:rPr>
              <w:t xml:space="preserve">  papunktis)</w:t>
            </w:r>
          </w:p>
        </w:tc>
        <w:tc>
          <w:tcPr>
            <w:tcW w:w="888" w:type="pct"/>
            <w:vAlign w:val="center"/>
          </w:tcPr>
          <w:p w14:paraId="2B393AA1" w14:textId="77777777" w:rsidR="00044AD7" w:rsidRPr="00F37FC6" w:rsidRDefault="00044AD7" w:rsidP="00044AD7">
            <w:pPr>
              <w:spacing w:after="0"/>
              <w:contextualSpacing/>
              <w:jc w:val="center"/>
              <w:rPr>
                <w:rFonts w:ascii="Times New Roman" w:hAnsi="Times New Roman" w:cs="Times New Roman"/>
                <w:sz w:val="24"/>
                <w:szCs w:val="24"/>
              </w:rPr>
            </w:pPr>
            <w:r w:rsidRPr="00F37FC6">
              <w:rPr>
                <w:rFonts w:ascii="Times New Roman" w:hAnsi="Times New Roman" w:cs="Times New Roman"/>
                <w:sz w:val="24"/>
                <w:szCs w:val="24"/>
              </w:rPr>
              <w:t>2 val.</w:t>
            </w:r>
          </w:p>
        </w:tc>
        <w:tc>
          <w:tcPr>
            <w:tcW w:w="1436" w:type="pct"/>
          </w:tcPr>
          <w:p w14:paraId="4D8AF840" w14:textId="77777777" w:rsidR="00044AD7" w:rsidRPr="00F37FC6" w:rsidRDefault="00044AD7" w:rsidP="00044AD7">
            <w:pPr>
              <w:spacing w:after="0"/>
              <w:contextualSpacing/>
              <w:rPr>
                <w:rFonts w:ascii="Times New Roman" w:hAnsi="Times New Roman" w:cs="Times New Roman"/>
                <w:sz w:val="24"/>
                <w:szCs w:val="24"/>
              </w:rPr>
            </w:pPr>
            <w:r w:rsidRPr="00F37FC6">
              <w:rPr>
                <w:rFonts w:ascii="Times New Roman" w:hAnsi="Times New Roman" w:cs="Times New Roman"/>
                <w:sz w:val="24"/>
                <w:szCs w:val="24"/>
              </w:rPr>
              <w:t>Sprendimo paieška vykdoma darbo valandomis  iki visiško problemos pašalinimo, bet ne ilgiau kaip per 3 Perkančiosios organizacijos darbo dienas</w:t>
            </w:r>
          </w:p>
        </w:tc>
      </w:tr>
      <w:tr w:rsidR="00044AD7" w:rsidRPr="00F37FC6" w14:paraId="08F88F69" w14:textId="77777777" w:rsidTr="00C0592F">
        <w:tc>
          <w:tcPr>
            <w:tcW w:w="296" w:type="pct"/>
            <w:vAlign w:val="center"/>
          </w:tcPr>
          <w:p w14:paraId="4882DC6D" w14:textId="77777777" w:rsidR="00044AD7" w:rsidRPr="00F37FC6" w:rsidRDefault="00044AD7" w:rsidP="00044AD7">
            <w:pPr>
              <w:spacing w:after="0"/>
              <w:contextualSpacing/>
              <w:jc w:val="center"/>
              <w:rPr>
                <w:rFonts w:ascii="Times New Roman" w:hAnsi="Times New Roman" w:cs="Times New Roman"/>
                <w:sz w:val="24"/>
                <w:szCs w:val="24"/>
              </w:rPr>
            </w:pPr>
            <w:r w:rsidRPr="00F37FC6">
              <w:rPr>
                <w:rFonts w:ascii="Times New Roman" w:hAnsi="Times New Roman" w:cs="Times New Roman"/>
                <w:sz w:val="24"/>
                <w:szCs w:val="24"/>
              </w:rPr>
              <w:t>3</w:t>
            </w:r>
          </w:p>
        </w:tc>
        <w:tc>
          <w:tcPr>
            <w:tcW w:w="2380" w:type="pct"/>
          </w:tcPr>
          <w:p w14:paraId="5F4F1F55" w14:textId="45E51BA6" w:rsidR="00044AD7" w:rsidRPr="00F37FC6" w:rsidRDefault="00044AD7" w:rsidP="001B3685">
            <w:pPr>
              <w:pStyle w:val="Puslapioinaostekstas1"/>
              <w:contextualSpacing/>
              <w:jc w:val="both"/>
              <w:rPr>
                <w:rFonts w:ascii="Times New Roman" w:hAnsi="Times New Roman"/>
              </w:rPr>
            </w:pPr>
            <w:r w:rsidRPr="00F37FC6">
              <w:rPr>
                <w:rFonts w:ascii="Times New Roman" w:hAnsi="Times New Roman"/>
                <w:b/>
              </w:rPr>
              <w:t xml:space="preserve">III </w:t>
            </w:r>
            <w:r w:rsidRPr="00163713">
              <w:rPr>
                <w:rFonts w:ascii="Times New Roman" w:hAnsi="Times New Roman"/>
                <w:b/>
              </w:rPr>
              <w:t>prioritetas.</w:t>
            </w:r>
            <w:r w:rsidR="005B48C1" w:rsidRPr="00163713">
              <w:rPr>
                <w:rFonts w:ascii="Times New Roman" w:hAnsi="Times New Roman"/>
                <w:b/>
              </w:rPr>
              <w:t xml:space="preserve"> </w:t>
            </w:r>
            <w:r w:rsidRPr="00163713">
              <w:rPr>
                <w:rFonts w:ascii="Times New Roman" w:hAnsi="Times New Roman"/>
              </w:rPr>
              <w:t>N.SIS II ar (ir) susijusių IS, techninės infrastruktūros profilaktika, veiklos optimizavimas, funkcionalumo vys</w:t>
            </w:r>
            <w:r w:rsidR="00D50174" w:rsidRPr="00163713">
              <w:rPr>
                <w:rFonts w:ascii="Times New Roman" w:hAnsi="Times New Roman"/>
              </w:rPr>
              <w:t>tymas,</w:t>
            </w:r>
            <w:r w:rsidR="003A618A" w:rsidRPr="00163713">
              <w:rPr>
                <w:rFonts w:ascii="Times New Roman" w:hAnsi="Times New Roman"/>
              </w:rPr>
              <w:t xml:space="preserve"> </w:t>
            </w:r>
            <w:r w:rsidR="003A618A" w:rsidRPr="00163713">
              <w:rPr>
                <w:rFonts w:ascii="Times New Roman" w:hAnsi="Times New Roman"/>
                <w:b/>
              </w:rPr>
              <w:t>Pirma pirkimo objekto dalis</w:t>
            </w:r>
            <w:r w:rsidR="003A618A" w:rsidRPr="00163713">
              <w:rPr>
                <w:rFonts w:ascii="Times New Roman" w:hAnsi="Times New Roman"/>
              </w:rPr>
              <w:t xml:space="preserve"> </w:t>
            </w:r>
            <w:r w:rsidR="003A618A" w:rsidRPr="00163713">
              <w:rPr>
                <w:rFonts w:ascii="Times New Roman" w:hAnsi="Times New Roman"/>
                <w:b/>
              </w:rPr>
              <w:t>(šio priedo 4.1</w:t>
            </w:r>
            <w:r w:rsidR="00D50174" w:rsidRPr="00163713">
              <w:rPr>
                <w:rFonts w:ascii="Times New Roman" w:hAnsi="Times New Roman"/>
                <w:b/>
              </w:rPr>
              <w:t>.</w:t>
            </w:r>
            <w:r w:rsidR="003A618A" w:rsidRPr="00163713">
              <w:rPr>
                <w:rFonts w:ascii="Times New Roman" w:hAnsi="Times New Roman"/>
                <w:b/>
              </w:rPr>
              <w:t>1. papun</w:t>
            </w:r>
            <w:r w:rsidR="004403CF" w:rsidRPr="00163713">
              <w:rPr>
                <w:rFonts w:ascii="Times New Roman" w:hAnsi="Times New Roman"/>
                <w:b/>
              </w:rPr>
              <w:t>k</w:t>
            </w:r>
            <w:r w:rsidR="003A618A" w:rsidRPr="00163713">
              <w:rPr>
                <w:rFonts w:ascii="Times New Roman" w:hAnsi="Times New Roman"/>
                <w:b/>
              </w:rPr>
              <w:t>tis</w:t>
            </w:r>
            <w:r w:rsidRPr="00163713">
              <w:rPr>
                <w:rFonts w:ascii="Times New Roman" w:hAnsi="Times New Roman"/>
                <w:b/>
              </w:rPr>
              <w:t>)</w:t>
            </w:r>
            <w:r w:rsidR="003A618A" w:rsidRPr="00163713">
              <w:rPr>
                <w:rFonts w:ascii="Times New Roman" w:hAnsi="Times New Roman"/>
                <w:b/>
              </w:rPr>
              <w:t>; antra pirkimo objekto dalis (šio priedo 4.2.1, 4.2.2. papunkčiai)</w:t>
            </w:r>
          </w:p>
        </w:tc>
        <w:tc>
          <w:tcPr>
            <w:tcW w:w="888" w:type="pct"/>
            <w:vAlign w:val="center"/>
          </w:tcPr>
          <w:p w14:paraId="7971E2A2" w14:textId="77777777" w:rsidR="00044AD7" w:rsidRPr="00F37FC6" w:rsidRDefault="00044AD7" w:rsidP="00044AD7">
            <w:pPr>
              <w:spacing w:after="0"/>
              <w:contextualSpacing/>
              <w:jc w:val="center"/>
              <w:rPr>
                <w:rFonts w:ascii="Times New Roman" w:hAnsi="Times New Roman" w:cs="Times New Roman"/>
                <w:sz w:val="24"/>
                <w:szCs w:val="24"/>
              </w:rPr>
            </w:pPr>
            <w:r w:rsidRPr="00F37FC6">
              <w:rPr>
                <w:rFonts w:ascii="Times New Roman" w:hAnsi="Times New Roman" w:cs="Times New Roman"/>
                <w:sz w:val="24"/>
                <w:szCs w:val="24"/>
              </w:rPr>
              <w:t>4  darbo val.</w:t>
            </w:r>
          </w:p>
        </w:tc>
        <w:tc>
          <w:tcPr>
            <w:tcW w:w="1436" w:type="pct"/>
          </w:tcPr>
          <w:p w14:paraId="21104A21" w14:textId="77777777" w:rsidR="00044AD7" w:rsidRPr="00F37FC6" w:rsidRDefault="00044AD7" w:rsidP="00044AD7">
            <w:pPr>
              <w:spacing w:after="0"/>
              <w:contextualSpacing/>
              <w:rPr>
                <w:rFonts w:ascii="Times New Roman" w:hAnsi="Times New Roman" w:cs="Times New Roman"/>
                <w:sz w:val="24"/>
                <w:szCs w:val="24"/>
              </w:rPr>
            </w:pPr>
            <w:r w:rsidRPr="00F37FC6">
              <w:rPr>
                <w:rFonts w:ascii="Times New Roman" w:hAnsi="Times New Roman" w:cs="Times New Roman"/>
                <w:sz w:val="24"/>
                <w:szCs w:val="24"/>
              </w:rPr>
              <w:t>Problemos sprendimas vykdomas darbo valandomis pagal Perkančiosios organizacijos ir paslaugų teikėjo susitarimą</w:t>
            </w:r>
          </w:p>
        </w:tc>
      </w:tr>
    </w:tbl>
    <w:p w14:paraId="42A26432" w14:textId="47C05F54" w:rsidR="00044AD7" w:rsidRPr="00F37FC6" w:rsidRDefault="00FE6C08" w:rsidP="00044AD7">
      <w:pPr>
        <w:spacing w:after="0"/>
        <w:ind w:firstLine="426"/>
        <w:contextualSpacing/>
        <w:rPr>
          <w:rFonts w:ascii="Times New Roman" w:hAnsi="Times New Roman" w:cs="Times New Roman"/>
          <w:sz w:val="24"/>
          <w:szCs w:val="24"/>
        </w:rPr>
      </w:pPr>
      <w:r w:rsidRPr="00F37FC6">
        <w:rPr>
          <w:rFonts w:ascii="Times New Roman" w:hAnsi="Times New Roman" w:cs="Times New Roman"/>
          <w:sz w:val="24"/>
          <w:szCs w:val="24"/>
        </w:rPr>
        <w:t>5.4</w:t>
      </w:r>
      <w:r w:rsidR="00044AD7" w:rsidRPr="00F37FC6">
        <w:rPr>
          <w:rFonts w:ascii="Times New Roman" w:hAnsi="Times New Roman" w:cs="Times New Roman"/>
          <w:b/>
          <w:sz w:val="24"/>
          <w:szCs w:val="24"/>
        </w:rPr>
        <w:t xml:space="preserve">. </w:t>
      </w:r>
      <w:r w:rsidR="003A618A" w:rsidRPr="00F37FC6">
        <w:rPr>
          <w:rFonts w:ascii="Times New Roman" w:hAnsi="Times New Roman" w:cs="Times New Roman"/>
          <w:b/>
          <w:sz w:val="24"/>
          <w:szCs w:val="24"/>
        </w:rPr>
        <w:t>Pirmos pirkimo objekto  dalies 4.1.2 papunkčio</w:t>
      </w:r>
      <w:r w:rsidR="003A618A" w:rsidRPr="00F37FC6">
        <w:rPr>
          <w:rFonts w:ascii="Times New Roman" w:hAnsi="Times New Roman" w:cs="Times New Roman"/>
          <w:sz w:val="24"/>
          <w:szCs w:val="24"/>
        </w:rPr>
        <w:t xml:space="preserve"> </w:t>
      </w:r>
      <w:r w:rsidR="00044AD7" w:rsidRPr="00F37FC6">
        <w:rPr>
          <w:rFonts w:ascii="Times New Roman" w:hAnsi="Times New Roman" w:cs="Times New Roman"/>
          <w:sz w:val="24"/>
          <w:szCs w:val="24"/>
        </w:rPr>
        <w:t xml:space="preserve">I ir II prioriteto kreipiniai paslaugoms teikti yra individualiai apskaitomi Perkančiosios organizacijos Informacinių technologijų ir telekomunikacijų paslaugų valdymo posistemėje (ITT pagalbos sistema).  </w:t>
      </w:r>
    </w:p>
    <w:p w14:paraId="6AEA9CB7" w14:textId="77777777" w:rsidR="00044AD7" w:rsidRPr="00F37FC6" w:rsidRDefault="00044AD7" w:rsidP="00044AD7">
      <w:pPr>
        <w:tabs>
          <w:tab w:val="num" w:pos="993"/>
        </w:tabs>
        <w:spacing w:after="0"/>
        <w:ind w:firstLine="567"/>
        <w:contextualSpacing/>
        <w:rPr>
          <w:rFonts w:ascii="Times New Roman" w:hAnsi="Times New Roman" w:cs="Times New Roman"/>
          <w:sz w:val="24"/>
          <w:szCs w:val="24"/>
        </w:rPr>
      </w:pPr>
      <w:r w:rsidRPr="00F37FC6">
        <w:rPr>
          <w:rFonts w:ascii="Times New Roman" w:hAnsi="Times New Roman" w:cs="Times New Roman"/>
          <w:sz w:val="24"/>
          <w:szCs w:val="24"/>
        </w:rPr>
        <w:t xml:space="preserve">Perkančiosios organizacijos įgaliotiems asmenims ITT pagalbos sistemoje užregistravus  kritinę klaidą ar techninės įrangos gedimą (toliau – incidentas), iš ITT pagalbos sistemos I ir II prioriteto kreipiniai dėl incidento elektroniniu paštu siunčiami į paslaugų teikėjo paslaugų tarnybos sistemą (angl. Service desk). Papildomai telefonu arba elektroniniu paštu pranešama apie  užfiksuotą incidentą paslaugų teikėjo įgaliotiems asmenims. </w:t>
      </w:r>
    </w:p>
    <w:p w14:paraId="458B0E6B" w14:textId="77777777" w:rsidR="00044AD7" w:rsidRPr="00F37FC6" w:rsidRDefault="00044AD7" w:rsidP="00044AD7">
      <w:pPr>
        <w:tabs>
          <w:tab w:val="num" w:pos="993"/>
        </w:tabs>
        <w:spacing w:after="0"/>
        <w:ind w:firstLine="567"/>
        <w:contextualSpacing/>
        <w:rPr>
          <w:rFonts w:ascii="Times New Roman" w:hAnsi="Times New Roman" w:cs="Times New Roman"/>
          <w:sz w:val="24"/>
          <w:szCs w:val="24"/>
        </w:rPr>
      </w:pPr>
      <w:r w:rsidRPr="00F37FC6">
        <w:rPr>
          <w:rFonts w:ascii="Times New Roman" w:hAnsi="Times New Roman" w:cs="Times New Roman"/>
          <w:sz w:val="24"/>
          <w:szCs w:val="24"/>
        </w:rPr>
        <w:t>Paslaugų teikėjas, dėl I ir II prioriteto kreipinių turi įgyvendinti šiuos reikalavimus tvarkydamas informaciją apie I ir II prioriteto kreipinius:</w:t>
      </w:r>
    </w:p>
    <w:p w14:paraId="02B4F51E" w14:textId="77777777" w:rsidR="00044AD7" w:rsidRPr="00F37FC6" w:rsidRDefault="00044AD7" w:rsidP="009E4AE1">
      <w:pPr>
        <w:numPr>
          <w:ilvl w:val="0"/>
          <w:numId w:val="16"/>
        </w:numPr>
        <w:tabs>
          <w:tab w:val="clear" w:pos="720"/>
          <w:tab w:val="num" w:pos="993"/>
        </w:tabs>
        <w:spacing w:after="0" w:line="240" w:lineRule="auto"/>
        <w:ind w:left="0" w:firstLine="567"/>
        <w:contextualSpacing/>
        <w:rPr>
          <w:rFonts w:ascii="Times New Roman" w:hAnsi="Times New Roman" w:cs="Times New Roman"/>
          <w:sz w:val="24"/>
          <w:szCs w:val="24"/>
        </w:rPr>
      </w:pPr>
      <w:r w:rsidRPr="00F37FC6">
        <w:rPr>
          <w:rFonts w:ascii="Times New Roman" w:hAnsi="Times New Roman" w:cs="Times New Roman"/>
          <w:sz w:val="24"/>
          <w:szCs w:val="24"/>
        </w:rPr>
        <w:t>Gautą pranešimą apie incidentą automatiškai ar nedelsiant rankiniu būdu užregistruoti paslaugų teikėjo paslaugų valdymo sistemoje.</w:t>
      </w:r>
    </w:p>
    <w:p w14:paraId="732C35FE" w14:textId="77777777" w:rsidR="00044AD7" w:rsidRPr="00F37FC6" w:rsidRDefault="00044AD7" w:rsidP="009E4AE1">
      <w:pPr>
        <w:numPr>
          <w:ilvl w:val="0"/>
          <w:numId w:val="16"/>
        </w:numPr>
        <w:tabs>
          <w:tab w:val="clear" w:pos="720"/>
          <w:tab w:val="num" w:pos="993"/>
        </w:tabs>
        <w:spacing w:after="0" w:line="240" w:lineRule="auto"/>
        <w:ind w:left="0" w:firstLine="567"/>
        <w:contextualSpacing/>
        <w:rPr>
          <w:rFonts w:ascii="Times New Roman" w:hAnsi="Times New Roman" w:cs="Times New Roman"/>
          <w:sz w:val="24"/>
          <w:szCs w:val="24"/>
        </w:rPr>
      </w:pPr>
      <w:r w:rsidRPr="00F37FC6">
        <w:rPr>
          <w:rFonts w:ascii="Times New Roman" w:hAnsi="Times New Roman" w:cs="Times New Roman"/>
          <w:sz w:val="24"/>
          <w:szCs w:val="24"/>
        </w:rPr>
        <w:t xml:space="preserve"> Apie incidento sprendimo būsenas, incidento išsprendimą, paslaugų tiekėjas, el. paštu </w:t>
      </w:r>
      <w:hyperlink r:id="rId17" w:history="1">
        <w:r w:rsidRPr="00F37FC6">
          <w:rPr>
            <w:rStyle w:val="Hipersaitas"/>
            <w:rFonts w:ascii="Times New Roman" w:hAnsi="Times New Roman" w:cs="Times New Roman"/>
            <w:sz w:val="24"/>
            <w:szCs w:val="24"/>
          </w:rPr>
          <w:t>ittpagalba@vrm.lt</w:t>
        </w:r>
      </w:hyperlink>
      <w:r w:rsidRPr="00F37FC6">
        <w:rPr>
          <w:rFonts w:ascii="Times New Roman" w:hAnsi="Times New Roman" w:cs="Times New Roman"/>
          <w:sz w:val="24"/>
          <w:szCs w:val="24"/>
        </w:rPr>
        <w:t>, laukelyje „Tema“ ( angl.  Subject) nurodydamas tą patį kreipinio numerį, kuris buvo gautas iš Perkančiosios organizacijos, turi  informuoti Perkančiąją organizaciją.</w:t>
      </w:r>
    </w:p>
    <w:p w14:paraId="02205707" w14:textId="79B9FB91" w:rsidR="00044AD7" w:rsidRPr="00F37FC6" w:rsidRDefault="003A618A" w:rsidP="00044AD7">
      <w:pPr>
        <w:spacing w:after="0"/>
        <w:ind w:firstLine="573"/>
        <w:contextualSpacing/>
        <w:rPr>
          <w:rFonts w:ascii="Times New Roman" w:hAnsi="Times New Roman" w:cs="Times New Roman"/>
          <w:sz w:val="24"/>
          <w:szCs w:val="24"/>
        </w:rPr>
      </w:pPr>
      <w:r w:rsidRPr="00F37FC6">
        <w:rPr>
          <w:rFonts w:ascii="Times New Roman" w:hAnsi="Times New Roman" w:cs="Times New Roman"/>
          <w:b/>
          <w:sz w:val="24"/>
          <w:szCs w:val="24"/>
        </w:rPr>
        <w:lastRenderedPageBreak/>
        <w:t xml:space="preserve">Pirmos pirkimo objekto  dalies </w:t>
      </w:r>
      <w:r w:rsidR="00A07344" w:rsidRPr="00F37FC6">
        <w:rPr>
          <w:rFonts w:ascii="Times New Roman" w:hAnsi="Times New Roman" w:cs="Times New Roman"/>
          <w:b/>
          <w:sz w:val="24"/>
          <w:szCs w:val="24"/>
        </w:rPr>
        <w:t>4.1.</w:t>
      </w:r>
      <w:r w:rsidR="00A07344" w:rsidRPr="003A3F3D">
        <w:rPr>
          <w:rFonts w:ascii="Times New Roman" w:hAnsi="Times New Roman" w:cs="Times New Roman"/>
          <w:b/>
          <w:sz w:val="24"/>
          <w:szCs w:val="24"/>
        </w:rPr>
        <w:t>1.</w:t>
      </w:r>
      <w:r w:rsidRPr="00F37FC6">
        <w:rPr>
          <w:rFonts w:ascii="Times New Roman" w:hAnsi="Times New Roman" w:cs="Times New Roman"/>
          <w:b/>
          <w:sz w:val="24"/>
          <w:szCs w:val="24"/>
        </w:rPr>
        <w:t xml:space="preserve"> papunkčio ir </w:t>
      </w:r>
      <w:r w:rsidRPr="00F37FC6">
        <w:rPr>
          <w:rFonts w:ascii="Times New Roman" w:hAnsi="Times New Roman"/>
          <w:b/>
          <w:sz w:val="24"/>
          <w:szCs w:val="24"/>
        </w:rPr>
        <w:t>antros</w:t>
      </w:r>
      <w:r w:rsidRPr="00F37FC6">
        <w:rPr>
          <w:rFonts w:ascii="Times New Roman" w:hAnsi="Times New Roman" w:cs="Times New Roman"/>
          <w:b/>
          <w:sz w:val="24"/>
          <w:szCs w:val="24"/>
        </w:rPr>
        <w:t xml:space="preserve"> pirkimo objekto dalies</w:t>
      </w:r>
      <w:r w:rsidRPr="00F37FC6">
        <w:rPr>
          <w:rFonts w:ascii="Times New Roman" w:hAnsi="Times New Roman"/>
          <w:b/>
          <w:sz w:val="24"/>
          <w:szCs w:val="24"/>
        </w:rPr>
        <w:t xml:space="preserve"> 4.2.1, 4.2.2. papunkčių</w:t>
      </w:r>
      <w:r w:rsidRPr="00F37FC6">
        <w:rPr>
          <w:rFonts w:ascii="Times New Roman" w:hAnsi="Times New Roman" w:cs="Times New Roman"/>
          <w:b/>
          <w:sz w:val="24"/>
          <w:szCs w:val="24"/>
        </w:rPr>
        <w:t xml:space="preserve"> </w:t>
      </w:r>
      <w:r w:rsidR="00044AD7" w:rsidRPr="00F37FC6">
        <w:rPr>
          <w:rFonts w:ascii="Times New Roman" w:hAnsi="Times New Roman" w:cs="Times New Roman"/>
          <w:sz w:val="24"/>
          <w:szCs w:val="24"/>
        </w:rPr>
        <w:t>III prioriteto kreipinys dėl   techninės infrastruktūros profilaktinės priežiūros,  funkcionalumo plėtros, taikomosios programinės įrangos priežiūros (toliau – keitimai) yra individualiai apskaitomas paslaugų teikėjo  paslaugų tarnybos sistemoje. Perkančioji organizacija turi turėti galimybę peržiūrėti jos kreipinių būseną bei įgyvendinimo eigą. Kreipiniai registruojami ir į juos reaguojama šia tvarka:</w:t>
      </w:r>
    </w:p>
    <w:p w14:paraId="2DB7546D" w14:textId="77777777" w:rsidR="00044AD7" w:rsidRPr="00F37FC6" w:rsidRDefault="00044AD7" w:rsidP="009E4AE1">
      <w:pPr>
        <w:numPr>
          <w:ilvl w:val="0"/>
          <w:numId w:val="16"/>
        </w:numPr>
        <w:tabs>
          <w:tab w:val="clear" w:pos="720"/>
          <w:tab w:val="num" w:pos="993"/>
        </w:tabs>
        <w:spacing w:after="0" w:line="240" w:lineRule="auto"/>
        <w:ind w:left="0" w:firstLine="567"/>
        <w:contextualSpacing/>
        <w:rPr>
          <w:rFonts w:ascii="Times New Roman" w:hAnsi="Times New Roman" w:cs="Times New Roman"/>
          <w:sz w:val="24"/>
          <w:szCs w:val="24"/>
        </w:rPr>
      </w:pPr>
      <w:r w:rsidRPr="00F37FC6">
        <w:rPr>
          <w:rFonts w:ascii="Times New Roman" w:hAnsi="Times New Roman" w:cs="Times New Roman"/>
          <w:sz w:val="24"/>
          <w:szCs w:val="24"/>
        </w:rPr>
        <w:t>Perkančiosios organizacijos įgalioti asmenys telefonu arba (ir) elektroniniu paštu praneša apie  keitimo poreikį, nurodydami  kreipinio prioritetą;</w:t>
      </w:r>
    </w:p>
    <w:p w14:paraId="6D2EABDE" w14:textId="77777777" w:rsidR="00044AD7" w:rsidRPr="00F37FC6" w:rsidRDefault="00044AD7" w:rsidP="009E4AE1">
      <w:pPr>
        <w:numPr>
          <w:ilvl w:val="0"/>
          <w:numId w:val="16"/>
        </w:numPr>
        <w:tabs>
          <w:tab w:val="clear" w:pos="720"/>
          <w:tab w:val="num" w:pos="993"/>
        </w:tabs>
        <w:spacing w:after="0" w:line="240" w:lineRule="auto"/>
        <w:ind w:left="0" w:firstLine="567"/>
        <w:contextualSpacing/>
        <w:rPr>
          <w:rFonts w:ascii="Times New Roman" w:hAnsi="Times New Roman" w:cs="Times New Roman"/>
          <w:sz w:val="24"/>
          <w:szCs w:val="24"/>
        </w:rPr>
      </w:pPr>
      <w:r w:rsidRPr="00F37FC6">
        <w:rPr>
          <w:rFonts w:ascii="Times New Roman" w:hAnsi="Times New Roman" w:cs="Times New Roman"/>
          <w:sz w:val="24"/>
          <w:szCs w:val="24"/>
        </w:rPr>
        <w:t xml:space="preserve">Elektroniniu paštu gautas pranešimas automatiškai ar nedelsiant rankiniu būdu užregistruojamas paslaugų teikėjo paslaugų tarnybos sistemoje ir jam suteikiamas identifikacinis numeris. Apie tai elektroniniu paštu informuojamas kreipinį išsiuntęs Perkančiosios organizacijos atstovas ir įgalioti paslaugų teikėjo asmenys. </w:t>
      </w:r>
    </w:p>
    <w:p w14:paraId="3284656D" w14:textId="77777777" w:rsidR="00044AD7" w:rsidRPr="00F37FC6" w:rsidRDefault="00044AD7" w:rsidP="009E4AE1">
      <w:pPr>
        <w:numPr>
          <w:ilvl w:val="0"/>
          <w:numId w:val="16"/>
        </w:numPr>
        <w:tabs>
          <w:tab w:val="num" w:pos="993"/>
        </w:tabs>
        <w:spacing w:after="0" w:line="240" w:lineRule="auto"/>
        <w:ind w:left="0" w:firstLine="567"/>
        <w:contextualSpacing/>
        <w:rPr>
          <w:rFonts w:ascii="Times New Roman" w:hAnsi="Times New Roman" w:cs="Times New Roman"/>
          <w:sz w:val="24"/>
          <w:szCs w:val="24"/>
        </w:rPr>
      </w:pPr>
      <w:r w:rsidRPr="00F37FC6">
        <w:rPr>
          <w:rFonts w:ascii="Times New Roman" w:hAnsi="Times New Roman" w:cs="Times New Roman"/>
          <w:sz w:val="24"/>
          <w:szCs w:val="24"/>
        </w:rPr>
        <w:t>Paslaugų teikėjo įgalioti asmenys detalizuoja informaciją apie keitimą, įvertina, kokie yra trūkumai, ir sudaro jų pašalinimo grafiką. Grafikas yra suderinamas su Perkančiosios organizacijos atstovu. Numatomas įgyvendinimo terminas užfiksuojamas paslaugų  tarnybos sistemoje.</w:t>
      </w:r>
    </w:p>
    <w:p w14:paraId="1C33D127" w14:textId="77777777" w:rsidR="00044AD7" w:rsidRPr="00F37FC6" w:rsidRDefault="00044AD7" w:rsidP="009E4AE1">
      <w:pPr>
        <w:numPr>
          <w:ilvl w:val="0"/>
          <w:numId w:val="16"/>
        </w:numPr>
        <w:tabs>
          <w:tab w:val="num" w:pos="993"/>
        </w:tabs>
        <w:spacing w:after="0" w:line="240" w:lineRule="auto"/>
        <w:ind w:left="0" w:firstLine="567"/>
        <w:contextualSpacing/>
        <w:rPr>
          <w:rFonts w:ascii="Times New Roman" w:hAnsi="Times New Roman" w:cs="Times New Roman"/>
          <w:sz w:val="24"/>
          <w:szCs w:val="24"/>
        </w:rPr>
      </w:pPr>
      <w:r w:rsidRPr="00F37FC6">
        <w:rPr>
          <w:rFonts w:ascii="Times New Roman" w:hAnsi="Times New Roman" w:cs="Times New Roman"/>
          <w:sz w:val="24"/>
          <w:szCs w:val="24"/>
        </w:rPr>
        <w:t xml:space="preserve">Išsprendus kreipinyje nurodytą keitimą, paslaugų teikėjo atstovas elektroniniu paštu informuoja apie tai Perkančiosios organizacijos atstovą. </w:t>
      </w:r>
    </w:p>
    <w:p w14:paraId="0AEB94BF" w14:textId="023C3735" w:rsidR="00044AD7" w:rsidRPr="00F37FC6" w:rsidRDefault="00044AD7" w:rsidP="00044AD7">
      <w:pPr>
        <w:spacing w:after="0"/>
        <w:ind w:firstLine="573"/>
        <w:contextualSpacing/>
        <w:rPr>
          <w:rFonts w:ascii="Times New Roman" w:hAnsi="Times New Roman" w:cs="Times New Roman"/>
          <w:sz w:val="24"/>
          <w:szCs w:val="24"/>
        </w:rPr>
      </w:pPr>
      <w:r w:rsidRPr="00F37FC6">
        <w:rPr>
          <w:rFonts w:ascii="Times New Roman" w:hAnsi="Times New Roman" w:cs="Times New Roman"/>
          <w:sz w:val="24"/>
          <w:szCs w:val="24"/>
        </w:rPr>
        <w:t>Paslaugų teikėjo įgaliotas asmuo uždaro kreipinį paslaugų tarnybos sistemoje ir informuoja apie tai įgaliotus Perkančiosios organizacijos atstovus</w:t>
      </w:r>
      <w:r w:rsidR="00832DC5" w:rsidRPr="00F37FC6">
        <w:rPr>
          <w:rFonts w:ascii="Times New Roman" w:hAnsi="Times New Roman" w:cs="Times New Roman"/>
          <w:sz w:val="24"/>
          <w:szCs w:val="24"/>
        </w:rPr>
        <w:t>.</w:t>
      </w:r>
    </w:p>
    <w:p w14:paraId="0964FCA0" w14:textId="77777777" w:rsidR="00832DC5" w:rsidRPr="00F37FC6" w:rsidRDefault="00832DC5" w:rsidP="00044AD7">
      <w:pPr>
        <w:spacing w:after="0"/>
        <w:ind w:firstLine="573"/>
        <w:contextualSpacing/>
        <w:rPr>
          <w:rFonts w:ascii="Times New Roman" w:hAnsi="Times New Roman" w:cs="Times New Roman"/>
          <w:sz w:val="24"/>
          <w:szCs w:val="24"/>
        </w:rPr>
      </w:pPr>
    </w:p>
    <w:p w14:paraId="0AB6131F" w14:textId="40BD3C4A" w:rsidR="00044AD7" w:rsidRPr="00F37FC6" w:rsidRDefault="00044AD7" w:rsidP="009E4AE1">
      <w:pPr>
        <w:pStyle w:val="Sraopastraipa"/>
        <w:numPr>
          <w:ilvl w:val="0"/>
          <w:numId w:val="25"/>
        </w:numPr>
        <w:spacing w:after="0"/>
        <w:jc w:val="center"/>
        <w:rPr>
          <w:rFonts w:ascii="Times New Roman" w:hAnsi="Times New Roman" w:cs="Times New Roman"/>
          <w:b/>
          <w:sz w:val="24"/>
          <w:szCs w:val="24"/>
        </w:rPr>
      </w:pPr>
      <w:r w:rsidRPr="00F37FC6">
        <w:rPr>
          <w:rFonts w:ascii="Times New Roman" w:hAnsi="Times New Roman" w:cs="Times New Roman"/>
          <w:b/>
          <w:sz w:val="24"/>
          <w:szCs w:val="24"/>
        </w:rPr>
        <w:t>REIKALAVIMAI KOMPONENTŲ REMONTUI IR KEITIMUI NAUJAIS</w:t>
      </w:r>
    </w:p>
    <w:p w14:paraId="5B1E9EC1" w14:textId="77777777" w:rsidR="00832DC5" w:rsidRPr="00F37FC6" w:rsidRDefault="00832DC5" w:rsidP="00832DC5">
      <w:pPr>
        <w:pStyle w:val="Sraopastraipa"/>
        <w:spacing w:after="0"/>
        <w:rPr>
          <w:rFonts w:ascii="Times New Roman" w:hAnsi="Times New Roman" w:cs="Times New Roman"/>
          <w:b/>
          <w:sz w:val="24"/>
          <w:szCs w:val="24"/>
        </w:rPr>
      </w:pPr>
    </w:p>
    <w:p w14:paraId="0608346D" w14:textId="02F387BD" w:rsidR="00044AD7" w:rsidRPr="00F37FC6" w:rsidRDefault="00044AD7" w:rsidP="00044AD7">
      <w:pPr>
        <w:tabs>
          <w:tab w:val="left" w:pos="567"/>
        </w:tabs>
        <w:spacing w:after="0"/>
        <w:ind w:firstLine="567"/>
        <w:contextualSpacing/>
        <w:rPr>
          <w:rFonts w:ascii="Times New Roman" w:hAnsi="Times New Roman" w:cs="Times New Roman"/>
          <w:sz w:val="24"/>
          <w:szCs w:val="24"/>
        </w:rPr>
      </w:pPr>
      <w:r w:rsidRPr="00F37FC6">
        <w:rPr>
          <w:rFonts w:ascii="Times New Roman" w:hAnsi="Times New Roman" w:cs="Times New Roman"/>
          <w:sz w:val="24"/>
          <w:szCs w:val="24"/>
        </w:rPr>
        <w:t xml:space="preserve">6.1. Paslaugų teikėjas, vykdydamas </w:t>
      </w:r>
      <w:r w:rsidR="00C75577">
        <w:rPr>
          <w:rFonts w:ascii="Times New Roman" w:hAnsi="Times New Roman" w:cs="Times New Roman"/>
          <w:b/>
          <w:sz w:val="24"/>
          <w:szCs w:val="24"/>
        </w:rPr>
        <w:t>p</w:t>
      </w:r>
      <w:r w:rsidR="00A07344" w:rsidRPr="00F37FC6">
        <w:rPr>
          <w:rFonts w:ascii="Times New Roman" w:hAnsi="Times New Roman" w:cs="Times New Roman"/>
          <w:b/>
          <w:sz w:val="24"/>
          <w:szCs w:val="24"/>
        </w:rPr>
        <w:t>irmos pirkimo objekto  dalies 4.1.2 papunkčio</w:t>
      </w:r>
      <w:r w:rsidR="00A07344" w:rsidRPr="00F37FC6">
        <w:rPr>
          <w:rFonts w:ascii="Times New Roman" w:hAnsi="Times New Roman" w:cs="Times New Roman"/>
          <w:sz w:val="24"/>
          <w:szCs w:val="24"/>
        </w:rPr>
        <w:t xml:space="preserve"> </w:t>
      </w:r>
      <w:r w:rsidRPr="00F37FC6">
        <w:rPr>
          <w:rFonts w:ascii="Times New Roman" w:hAnsi="Times New Roman" w:cs="Times New Roman"/>
          <w:sz w:val="24"/>
          <w:szCs w:val="24"/>
        </w:rPr>
        <w:t>N.SIS II techninės įrangos remonto paslaugas, privalo remontuoti ir keisti komponentus, nurodytus 3 papunktyje, tam, kad būtų užtikrintas pilnas N.SIS funkcionavimas.</w:t>
      </w:r>
    </w:p>
    <w:p w14:paraId="03CFFADD" w14:textId="77777777" w:rsidR="00044AD7" w:rsidRPr="00F37FC6" w:rsidRDefault="00044AD7" w:rsidP="00044AD7">
      <w:pPr>
        <w:tabs>
          <w:tab w:val="left" w:pos="567"/>
        </w:tabs>
        <w:spacing w:after="0"/>
        <w:ind w:firstLine="567"/>
        <w:contextualSpacing/>
        <w:rPr>
          <w:rFonts w:ascii="Times New Roman" w:hAnsi="Times New Roman" w:cs="Times New Roman"/>
          <w:sz w:val="24"/>
          <w:szCs w:val="24"/>
        </w:rPr>
      </w:pPr>
      <w:r w:rsidRPr="00F37FC6">
        <w:rPr>
          <w:rFonts w:ascii="Times New Roman" w:hAnsi="Times New Roman" w:cs="Times New Roman"/>
          <w:sz w:val="24"/>
          <w:szCs w:val="24"/>
        </w:rPr>
        <w:t>6.2. Paslaugų teikėjas privalo informuoti perkančiąją organizaciją apie remontuojamus arba keičiamus komponentus (nurodant pavadinimą, modelį).</w:t>
      </w:r>
    </w:p>
    <w:p w14:paraId="5CD7ABC7" w14:textId="77777777" w:rsidR="00044AD7" w:rsidRPr="00F37FC6" w:rsidRDefault="00044AD7" w:rsidP="00044AD7">
      <w:pPr>
        <w:tabs>
          <w:tab w:val="left" w:pos="567"/>
        </w:tabs>
        <w:spacing w:after="0"/>
        <w:ind w:firstLine="567"/>
        <w:contextualSpacing/>
        <w:rPr>
          <w:rFonts w:ascii="Times New Roman" w:hAnsi="Times New Roman" w:cs="Times New Roman"/>
          <w:sz w:val="24"/>
          <w:szCs w:val="24"/>
        </w:rPr>
      </w:pPr>
      <w:r w:rsidRPr="00F37FC6">
        <w:rPr>
          <w:rFonts w:ascii="Times New Roman" w:hAnsi="Times New Roman" w:cs="Times New Roman"/>
          <w:sz w:val="24"/>
          <w:szCs w:val="24"/>
        </w:rPr>
        <w:t xml:space="preserve">6.3. Pirkimo sutarties galiojimo laikotarpiu pakeistiems į naujus komponentams ir suremontuotiems komponentams turi būti suteikta garantija ne mažiau kaip 12 mėnesių nuo komponento pakeitimo (komponento pakeitimo akto pasirašymo) dienos. </w:t>
      </w:r>
    </w:p>
    <w:p w14:paraId="58E5D3AC" w14:textId="77777777" w:rsidR="00044AD7" w:rsidRPr="00F37FC6" w:rsidRDefault="00044AD7" w:rsidP="00044AD7">
      <w:pPr>
        <w:tabs>
          <w:tab w:val="left" w:pos="567"/>
        </w:tabs>
        <w:spacing w:after="0"/>
        <w:ind w:firstLine="567"/>
        <w:contextualSpacing/>
        <w:rPr>
          <w:rFonts w:ascii="Times New Roman" w:hAnsi="Times New Roman" w:cs="Times New Roman"/>
          <w:sz w:val="24"/>
          <w:szCs w:val="24"/>
        </w:rPr>
      </w:pPr>
      <w:r w:rsidRPr="00F37FC6">
        <w:rPr>
          <w:rFonts w:ascii="Times New Roman" w:hAnsi="Times New Roman" w:cs="Times New Roman"/>
          <w:sz w:val="24"/>
          <w:szCs w:val="24"/>
        </w:rPr>
        <w:t>6.4. Jeigu paslaugų teikėjas negali suremontuoti komponentų gedimo vietoje, sugedęs komponentas keičiamas į analogiškai veikiantį.</w:t>
      </w:r>
    </w:p>
    <w:p w14:paraId="03F65A49" w14:textId="77777777" w:rsidR="00044AD7" w:rsidRPr="00F37FC6" w:rsidRDefault="00044AD7" w:rsidP="00044AD7">
      <w:pPr>
        <w:tabs>
          <w:tab w:val="left" w:pos="567"/>
        </w:tabs>
        <w:spacing w:after="0"/>
        <w:ind w:firstLine="567"/>
        <w:contextualSpacing/>
        <w:rPr>
          <w:rFonts w:ascii="Times New Roman" w:hAnsi="Times New Roman" w:cs="Times New Roman"/>
          <w:sz w:val="24"/>
          <w:szCs w:val="24"/>
        </w:rPr>
      </w:pPr>
      <w:r w:rsidRPr="00F37FC6">
        <w:rPr>
          <w:rFonts w:ascii="Times New Roman" w:hAnsi="Times New Roman" w:cs="Times New Roman"/>
          <w:sz w:val="24"/>
          <w:szCs w:val="24"/>
        </w:rPr>
        <w:t>6.5. Suremontuoti komponentai atstatomi į komponentų buvimo vietą, prieš tai suderinus su perkančiąja organizacija komponentų atstatymo laiką ir vietą.</w:t>
      </w:r>
    </w:p>
    <w:p w14:paraId="1CF24C1B" w14:textId="77777777" w:rsidR="00044AD7" w:rsidRPr="00F37FC6" w:rsidRDefault="00044AD7" w:rsidP="00044AD7">
      <w:pPr>
        <w:pStyle w:val="Sraopastraipa"/>
        <w:tabs>
          <w:tab w:val="left" w:pos="567"/>
        </w:tabs>
        <w:spacing w:after="0"/>
        <w:ind w:left="0" w:firstLine="567"/>
        <w:rPr>
          <w:rFonts w:ascii="Times New Roman" w:hAnsi="Times New Roman" w:cs="Times New Roman"/>
          <w:sz w:val="24"/>
          <w:szCs w:val="24"/>
        </w:rPr>
      </w:pPr>
      <w:r w:rsidRPr="00F37FC6">
        <w:rPr>
          <w:rFonts w:ascii="Times New Roman" w:hAnsi="Times New Roman" w:cs="Times New Roman"/>
          <w:sz w:val="24"/>
          <w:szCs w:val="24"/>
        </w:rPr>
        <w:t>6.6. Jeigu paslaugų teikėjas negali suremontuoti komponentų, komponentų pakeitimas įforminamas vadovaujantis galiojančiais teisės aktais ir surašomas pakeitimo aktas, kuriame nurodomas buvęs inventorinis arba nomenklatūrinis numeris, pavadinimas ir modelis, naujo komponento pavadinimas ir modelis.</w:t>
      </w:r>
    </w:p>
    <w:p w14:paraId="165E7A62" w14:textId="77777777" w:rsidR="00044AD7" w:rsidRPr="00F37FC6" w:rsidRDefault="00044AD7" w:rsidP="00044AD7">
      <w:pPr>
        <w:pStyle w:val="Sraopastraipa"/>
        <w:tabs>
          <w:tab w:val="left" w:pos="567"/>
        </w:tabs>
        <w:spacing w:after="0"/>
        <w:ind w:left="0" w:firstLine="567"/>
        <w:rPr>
          <w:rFonts w:ascii="Times New Roman" w:hAnsi="Times New Roman" w:cs="Times New Roman"/>
          <w:sz w:val="24"/>
          <w:szCs w:val="24"/>
        </w:rPr>
      </w:pPr>
      <w:r w:rsidRPr="00F37FC6">
        <w:rPr>
          <w:rFonts w:ascii="Times New Roman" w:hAnsi="Times New Roman" w:cs="Times New Roman"/>
          <w:sz w:val="24"/>
          <w:szCs w:val="24"/>
        </w:rPr>
        <w:t>6.7. Pakeistas (sugedęs) komponentas yra atiduodamas perkančiajai organizacijai.</w:t>
      </w:r>
    </w:p>
    <w:p w14:paraId="713F85AA" w14:textId="77777777" w:rsidR="00832DC5" w:rsidRPr="00F37FC6" w:rsidRDefault="00832DC5" w:rsidP="00044AD7">
      <w:pPr>
        <w:pStyle w:val="Sraopastraipa"/>
        <w:tabs>
          <w:tab w:val="left" w:pos="567"/>
        </w:tabs>
        <w:spacing w:after="0"/>
        <w:ind w:left="0" w:firstLine="567"/>
        <w:rPr>
          <w:rFonts w:ascii="Times New Roman" w:hAnsi="Times New Roman" w:cs="Times New Roman"/>
          <w:sz w:val="24"/>
          <w:szCs w:val="24"/>
        </w:rPr>
      </w:pPr>
    </w:p>
    <w:p w14:paraId="4189BB85" w14:textId="57CB7ECB" w:rsidR="00044AD7" w:rsidRPr="00F37FC6" w:rsidRDefault="00044AD7" w:rsidP="00044AD7">
      <w:pPr>
        <w:tabs>
          <w:tab w:val="left" w:pos="993"/>
        </w:tabs>
        <w:spacing w:after="0"/>
        <w:contextualSpacing/>
        <w:jc w:val="center"/>
        <w:rPr>
          <w:rFonts w:ascii="Times New Roman" w:hAnsi="Times New Roman" w:cs="Times New Roman"/>
          <w:b/>
          <w:i/>
          <w:iCs/>
          <w:sz w:val="24"/>
          <w:szCs w:val="24"/>
        </w:rPr>
      </w:pPr>
      <w:r w:rsidRPr="00F37FC6">
        <w:rPr>
          <w:rFonts w:ascii="Times New Roman" w:hAnsi="Times New Roman" w:cs="Times New Roman"/>
          <w:b/>
          <w:sz w:val="24"/>
          <w:szCs w:val="24"/>
        </w:rPr>
        <w:t xml:space="preserve">7. REIKALAVIMAI PASLAUGŲ TEIKĖJO </w:t>
      </w:r>
      <w:r w:rsidR="00A07344" w:rsidRPr="00F37FC6">
        <w:rPr>
          <w:rFonts w:ascii="Times New Roman" w:hAnsi="Times New Roman" w:cs="Times New Roman"/>
          <w:b/>
          <w:sz w:val="24"/>
          <w:szCs w:val="24"/>
        </w:rPr>
        <w:t xml:space="preserve">PIRMAI IR ANTRAI PIRKIMO OBJEKTO DALIMS </w:t>
      </w:r>
      <w:r w:rsidRPr="00F37FC6">
        <w:rPr>
          <w:rFonts w:ascii="Times New Roman" w:hAnsi="Times New Roman" w:cs="Times New Roman"/>
          <w:b/>
          <w:sz w:val="24"/>
          <w:szCs w:val="24"/>
        </w:rPr>
        <w:t>PAGALBOS TARNYBAI (</w:t>
      </w:r>
      <w:r w:rsidRPr="00F37FC6">
        <w:rPr>
          <w:rFonts w:ascii="Times New Roman" w:hAnsi="Times New Roman" w:cs="Times New Roman"/>
          <w:b/>
          <w:i/>
          <w:iCs/>
          <w:sz w:val="24"/>
          <w:szCs w:val="24"/>
        </w:rPr>
        <w:t xml:space="preserve">SERVICE DESK) </w:t>
      </w:r>
    </w:p>
    <w:p w14:paraId="2CF7BA8D" w14:textId="77777777" w:rsidR="00832DC5" w:rsidRPr="00F37FC6" w:rsidRDefault="00832DC5" w:rsidP="00044AD7">
      <w:pPr>
        <w:tabs>
          <w:tab w:val="left" w:pos="993"/>
        </w:tabs>
        <w:spacing w:after="0"/>
        <w:contextualSpacing/>
        <w:jc w:val="center"/>
        <w:rPr>
          <w:rFonts w:ascii="Times New Roman" w:hAnsi="Times New Roman" w:cs="Times New Roman"/>
          <w:b/>
          <w:color w:val="FF0000"/>
          <w:sz w:val="24"/>
          <w:szCs w:val="24"/>
        </w:rPr>
      </w:pPr>
    </w:p>
    <w:p w14:paraId="5BEBC6D0" w14:textId="77777777" w:rsidR="00044AD7" w:rsidRPr="00F37FC6" w:rsidRDefault="00044AD7" w:rsidP="00044AD7">
      <w:pPr>
        <w:spacing w:after="0"/>
        <w:ind w:firstLine="709"/>
        <w:contextualSpacing/>
        <w:outlineLvl w:val="1"/>
        <w:rPr>
          <w:rFonts w:ascii="Times New Roman" w:hAnsi="Times New Roman" w:cs="Times New Roman"/>
          <w:sz w:val="24"/>
          <w:szCs w:val="24"/>
        </w:rPr>
      </w:pPr>
      <w:r w:rsidRPr="00F37FC6">
        <w:rPr>
          <w:rFonts w:ascii="Times New Roman" w:hAnsi="Times New Roman" w:cs="Times New Roman"/>
          <w:sz w:val="24"/>
          <w:szCs w:val="24"/>
        </w:rPr>
        <w:t>Paslaugų teikėjas turi turėti veikiančią elektroninę pagalbos tarnybos ir darbų kontrolės sistemą (toliau – Service Desk), kuri atitiktų šiuos reikalavimus:</w:t>
      </w:r>
    </w:p>
    <w:p w14:paraId="7F37102C" w14:textId="77777777" w:rsidR="00044AD7" w:rsidRPr="00F37FC6" w:rsidRDefault="00044AD7" w:rsidP="00044AD7">
      <w:pPr>
        <w:spacing w:after="0"/>
        <w:ind w:firstLine="709"/>
        <w:contextualSpacing/>
        <w:outlineLvl w:val="2"/>
        <w:rPr>
          <w:rFonts w:ascii="Times New Roman" w:hAnsi="Times New Roman" w:cs="Times New Roman"/>
          <w:sz w:val="24"/>
          <w:szCs w:val="24"/>
        </w:rPr>
      </w:pPr>
      <w:r w:rsidRPr="00F37FC6">
        <w:rPr>
          <w:rFonts w:ascii="Times New Roman" w:hAnsi="Times New Roman" w:cs="Times New Roman"/>
          <w:sz w:val="24"/>
          <w:szCs w:val="24"/>
        </w:rPr>
        <w:t>- turi būti prieinama Perkančiosios organizacijos įgaliotiems naudotojams internetu ir apsaugota SSL protokolu;</w:t>
      </w:r>
    </w:p>
    <w:p w14:paraId="7E74566D" w14:textId="77777777" w:rsidR="00044AD7" w:rsidRPr="00F37FC6" w:rsidRDefault="00044AD7" w:rsidP="00044AD7">
      <w:pPr>
        <w:spacing w:after="0"/>
        <w:ind w:firstLine="709"/>
        <w:contextualSpacing/>
        <w:outlineLvl w:val="2"/>
        <w:rPr>
          <w:rFonts w:ascii="Times New Roman" w:hAnsi="Times New Roman" w:cs="Times New Roman"/>
          <w:sz w:val="24"/>
          <w:szCs w:val="24"/>
        </w:rPr>
      </w:pPr>
      <w:r w:rsidRPr="00F37FC6">
        <w:rPr>
          <w:rFonts w:ascii="Times New Roman" w:hAnsi="Times New Roman" w:cs="Times New Roman"/>
          <w:sz w:val="24"/>
          <w:szCs w:val="24"/>
        </w:rPr>
        <w:t xml:space="preserve">- privalo turėti incidentų, problemų, keitimų registravimo funkcionalumą;  </w:t>
      </w:r>
    </w:p>
    <w:p w14:paraId="502489E9" w14:textId="77777777" w:rsidR="00044AD7" w:rsidRPr="00F37FC6" w:rsidRDefault="00044AD7" w:rsidP="00044AD7">
      <w:pPr>
        <w:spacing w:after="0"/>
        <w:ind w:firstLine="709"/>
        <w:contextualSpacing/>
        <w:outlineLvl w:val="2"/>
        <w:rPr>
          <w:rFonts w:ascii="Times New Roman" w:hAnsi="Times New Roman" w:cs="Times New Roman"/>
          <w:sz w:val="24"/>
          <w:szCs w:val="24"/>
        </w:rPr>
      </w:pPr>
      <w:r w:rsidRPr="00F37FC6">
        <w:rPr>
          <w:rFonts w:ascii="Times New Roman" w:hAnsi="Times New Roman" w:cs="Times New Roman"/>
          <w:sz w:val="24"/>
          <w:szCs w:val="24"/>
        </w:rPr>
        <w:t>- turi užtikrinti galimybę Perkančiosios organizacijos įgaliotiems naudotojams registruoti incidentus, problemas ir  kitus užsakymus;</w:t>
      </w:r>
    </w:p>
    <w:p w14:paraId="24CB824B" w14:textId="77777777" w:rsidR="00044AD7" w:rsidRPr="00F37FC6" w:rsidRDefault="00044AD7" w:rsidP="00044AD7">
      <w:pPr>
        <w:spacing w:after="0"/>
        <w:ind w:firstLine="709"/>
        <w:contextualSpacing/>
        <w:outlineLvl w:val="2"/>
        <w:rPr>
          <w:rFonts w:ascii="Times New Roman" w:hAnsi="Times New Roman" w:cs="Times New Roman"/>
          <w:sz w:val="24"/>
          <w:szCs w:val="24"/>
        </w:rPr>
      </w:pPr>
      <w:r w:rsidRPr="00F37FC6">
        <w:rPr>
          <w:rFonts w:ascii="Times New Roman" w:hAnsi="Times New Roman" w:cs="Times New Roman"/>
          <w:sz w:val="24"/>
          <w:szCs w:val="24"/>
        </w:rPr>
        <w:t>- turi užtikrinti Perkančiosios organizacijos įgaliotų naudotojų informavimą apie incidentų, problemų, keitimų ir  kitų  užsakymų užregistravimą sistemoje;</w:t>
      </w:r>
    </w:p>
    <w:p w14:paraId="2E523823" w14:textId="77777777" w:rsidR="00044AD7" w:rsidRPr="00F37FC6" w:rsidRDefault="00044AD7" w:rsidP="00044AD7">
      <w:pPr>
        <w:spacing w:after="0"/>
        <w:ind w:firstLine="709"/>
        <w:contextualSpacing/>
        <w:outlineLvl w:val="2"/>
        <w:rPr>
          <w:rFonts w:ascii="Times New Roman" w:hAnsi="Times New Roman" w:cs="Times New Roman"/>
          <w:sz w:val="24"/>
          <w:szCs w:val="24"/>
        </w:rPr>
      </w:pPr>
      <w:r w:rsidRPr="00F37FC6">
        <w:rPr>
          <w:rFonts w:ascii="Times New Roman" w:hAnsi="Times New Roman" w:cs="Times New Roman"/>
          <w:sz w:val="24"/>
          <w:szCs w:val="24"/>
        </w:rPr>
        <w:lastRenderedPageBreak/>
        <w:t>- turi būti galimybė Perkančiosios organizacijos įgaliotiems naudotojams matyti registruotų incidentų, problemų, keitimų ir  kitų  užsakymų vykdymo būseną;</w:t>
      </w:r>
    </w:p>
    <w:p w14:paraId="234055BB" w14:textId="77777777" w:rsidR="00044AD7" w:rsidRPr="00F37FC6" w:rsidRDefault="00044AD7" w:rsidP="00044AD7">
      <w:pPr>
        <w:spacing w:after="0"/>
        <w:ind w:firstLine="709"/>
        <w:contextualSpacing/>
        <w:outlineLvl w:val="2"/>
        <w:rPr>
          <w:rFonts w:ascii="Times New Roman" w:hAnsi="Times New Roman" w:cs="Times New Roman"/>
          <w:sz w:val="24"/>
          <w:szCs w:val="24"/>
        </w:rPr>
      </w:pPr>
      <w:r w:rsidRPr="00F37FC6">
        <w:rPr>
          <w:rFonts w:ascii="Times New Roman" w:hAnsi="Times New Roman" w:cs="Times New Roman"/>
          <w:sz w:val="24"/>
          <w:szCs w:val="24"/>
        </w:rPr>
        <w:t>- turi užtikrinti incidentų tendencijų analizę ir problemų identifikaciją, reaktyvų ir proaktyvų (nuolatinis monitoringas) incidentų sprendimą ir uždarymą, gavus Perkančiosios organizacijos patvirtinimą.</w:t>
      </w:r>
    </w:p>
    <w:p w14:paraId="6C649087" w14:textId="77777777" w:rsidR="003A3F3D" w:rsidRDefault="003A3F3D" w:rsidP="00044AD7">
      <w:pPr>
        <w:spacing w:after="0" w:line="240" w:lineRule="auto"/>
        <w:ind w:left="-709"/>
        <w:contextualSpacing/>
        <w:jc w:val="center"/>
        <w:rPr>
          <w:rFonts w:ascii="Times New Roman" w:hAnsi="Times New Roman" w:cs="Times New Roman"/>
          <w:b/>
          <w:sz w:val="24"/>
          <w:szCs w:val="24"/>
        </w:rPr>
      </w:pPr>
    </w:p>
    <w:tbl>
      <w:tblPr>
        <w:tblW w:w="9374" w:type="dxa"/>
        <w:tblInd w:w="165" w:type="dxa"/>
        <w:tblLook w:val="0000" w:firstRow="0" w:lastRow="0" w:firstColumn="0" w:lastColumn="0" w:noHBand="0" w:noVBand="0"/>
      </w:tblPr>
      <w:tblGrid>
        <w:gridCol w:w="4659"/>
        <w:gridCol w:w="4715"/>
      </w:tblGrid>
      <w:tr w:rsidR="003B342A" w:rsidRPr="00CB140D" w14:paraId="150075A7" w14:textId="77777777" w:rsidTr="008B47BE">
        <w:trPr>
          <w:trHeight w:val="1562"/>
        </w:trPr>
        <w:tc>
          <w:tcPr>
            <w:tcW w:w="4659" w:type="dxa"/>
          </w:tcPr>
          <w:p w14:paraId="6D10E82F" w14:textId="77777777" w:rsidR="003B342A" w:rsidRPr="00CB140D" w:rsidRDefault="003B342A" w:rsidP="008B47BE">
            <w:pPr>
              <w:tabs>
                <w:tab w:val="left" w:pos="9630"/>
              </w:tabs>
              <w:spacing w:after="0" w:line="240" w:lineRule="auto"/>
              <w:ind w:right="8"/>
              <w:jc w:val="left"/>
              <w:rPr>
                <w:rFonts w:ascii="Times New Roman" w:eastAsia="Times New Roman" w:hAnsi="Times New Roman" w:cs="Times New Roman"/>
                <w:b/>
                <w:sz w:val="24"/>
                <w:szCs w:val="24"/>
              </w:rPr>
            </w:pPr>
          </w:p>
          <w:p w14:paraId="3CA84843" w14:textId="77777777" w:rsidR="003B342A" w:rsidRPr="00CB140D" w:rsidRDefault="003B342A" w:rsidP="008B47BE">
            <w:pPr>
              <w:tabs>
                <w:tab w:val="left" w:pos="720"/>
                <w:tab w:val="left" w:pos="1008"/>
                <w:tab w:val="left" w:pos="9630"/>
              </w:tabs>
              <w:spacing w:after="0" w:line="240" w:lineRule="auto"/>
              <w:ind w:right="8"/>
              <w:jc w:val="left"/>
              <w:rPr>
                <w:rFonts w:ascii="Times New Roman" w:eastAsia="Times New Roman" w:hAnsi="Times New Roman" w:cs="Times New Roman"/>
                <w:b/>
                <w:sz w:val="24"/>
                <w:szCs w:val="24"/>
              </w:rPr>
            </w:pPr>
            <w:r w:rsidRPr="00CB140D">
              <w:rPr>
                <w:rFonts w:ascii="Times New Roman" w:eastAsia="Times New Roman" w:hAnsi="Times New Roman" w:cs="Times New Roman"/>
                <w:b/>
                <w:sz w:val="24"/>
                <w:szCs w:val="24"/>
              </w:rPr>
              <w:t>KLIENTAS</w:t>
            </w:r>
          </w:p>
          <w:p w14:paraId="1EE90F7A" w14:textId="77777777" w:rsidR="003B342A" w:rsidRPr="00CB140D" w:rsidRDefault="003B342A" w:rsidP="008B47BE">
            <w:pPr>
              <w:tabs>
                <w:tab w:val="left" w:pos="720"/>
                <w:tab w:val="left" w:pos="1008"/>
                <w:tab w:val="left" w:pos="9630"/>
              </w:tabs>
              <w:spacing w:after="0" w:line="240" w:lineRule="auto"/>
              <w:ind w:right="8"/>
              <w:jc w:val="left"/>
              <w:rPr>
                <w:rFonts w:ascii="Times New Roman" w:eastAsia="Times New Roman" w:hAnsi="Times New Roman" w:cs="Times New Roman"/>
                <w:sz w:val="24"/>
                <w:szCs w:val="24"/>
              </w:rPr>
            </w:pPr>
          </w:p>
          <w:p w14:paraId="6E038CB1" w14:textId="77777777" w:rsidR="003B342A" w:rsidRPr="00CB140D" w:rsidRDefault="003B342A" w:rsidP="008B47BE">
            <w:pPr>
              <w:spacing w:after="0" w:line="240" w:lineRule="auto"/>
              <w:rPr>
                <w:rFonts w:ascii="Times New Roman" w:eastAsia="Times New Roman" w:hAnsi="Times New Roman" w:cs="Times New Roman"/>
                <w:b/>
                <w:bCs/>
                <w:sz w:val="24"/>
                <w:szCs w:val="24"/>
              </w:rPr>
            </w:pPr>
            <w:r w:rsidRPr="00CB140D">
              <w:rPr>
                <w:rFonts w:ascii="Times New Roman" w:eastAsia="Times New Roman" w:hAnsi="Times New Roman" w:cs="Times New Roman"/>
                <w:b/>
                <w:bCs/>
                <w:sz w:val="24"/>
                <w:szCs w:val="24"/>
              </w:rPr>
              <w:t xml:space="preserve">Informatikos ir ryšių departamentas </w:t>
            </w:r>
          </w:p>
          <w:p w14:paraId="1939462F" w14:textId="77777777" w:rsidR="003B342A" w:rsidRPr="00CB140D" w:rsidRDefault="003B342A" w:rsidP="008B47BE">
            <w:pPr>
              <w:spacing w:after="0" w:line="240" w:lineRule="auto"/>
              <w:rPr>
                <w:rFonts w:ascii="Times New Roman" w:eastAsia="Times New Roman" w:hAnsi="Times New Roman" w:cs="Times New Roman"/>
                <w:b/>
                <w:bCs/>
                <w:sz w:val="24"/>
                <w:szCs w:val="24"/>
              </w:rPr>
            </w:pPr>
            <w:r w:rsidRPr="00CB140D">
              <w:rPr>
                <w:rFonts w:ascii="Times New Roman" w:eastAsia="Times New Roman" w:hAnsi="Times New Roman" w:cs="Times New Roman"/>
                <w:b/>
                <w:bCs/>
                <w:sz w:val="24"/>
                <w:szCs w:val="24"/>
              </w:rPr>
              <w:t xml:space="preserve">prie Lietuvos Respublikos vidaus </w:t>
            </w:r>
          </w:p>
          <w:p w14:paraId="4546317F" w14:textId="77777777" w:rsidR="003B342A" w:rsidRPr="00CB140D" w:rsidRDefault="003B342A" w:rsidP="008B47BE">
            <w:pPr>
              <w:spacing w:after="0" w:line="240" w:lineRule="auto"/>
              <w:rPr>
                <w:rFonts w:ascii="Times New Roman" w:eastAsia="Times New Roman" w:hAnsi="Times New Roman" w:cs="Times New Roman"/>
                <w:b/>
                <w:bCs/>
                <w:sz w:val="24"/>
                <w:szCs w:val="24"/>
              </w:rPr>
            </w:pPr>
            <w:r w:rsidRPr="00CB140D">
              <w:rPr>
                <w:rFonts w:ascii="Times New Roman" w:eastAsia="Times New Roman" w:hAnsi="Times New Roman" w:cs="Times New Roman"/>
                <w:b/>
                <w:bCs/>
                <w:sz w:val="24"/>
                <w:szCs w:val="24"/>
              </w:rPr>
              <w:t>reikalų ministerijos</w:t>
            </w:r>
          </w:p>
          <w:p w14:paraId="30E5A65C" w14:textId="77777777" w:rsidR="003B342A" w:rsidRPr="00CB140D" w:rsidRDefault="003B342A" w:rsidP="008B47BE">
            <w:pPr>
              <w:spacing w:after="0" w:line="240" w:lineRule="auto"/>
              <w:rPr>
                <w:rFonts w:ascii="Times New Roman" w:eastAsia="Times New Roman" w:hAnsi="Times New Roman" w:cs="Times New Roman"/>
                <w:sz w:val="24"/>
                <w:szCs w:val="24"/>
              </w:rPr>
            </w:pPr>
          </w:p>
          <w:p w14:paraId="72B42567" w14:textId="77777777" w:rsidR="003B342A" w:rsidRPr="00CB140D" w:rsidRDefault="003B342A" w:rsidP="008B47BE">
            <w:pPr>
              <w:spacing w:after="0" w:line="240" w:lineRule="auto"/>
              <w:jc w:val="left"/>
              <w:rPr>
                <w:rFonts w:ascii="Times New Roman" w:eastAsia="Times New Roman" w:hAnsi="Times New Roman" w:cs="Times New Roman"/>
                <w:sz w:val="24"/>
                <w:szCs w:val="24"/>
              </w:rPr>
            </w:pPr>
          </w:p>
          <w:p w14:paraId="040BDFCD" w14:textId="77777777" w:rsidR="003B342A" w:rsidRPr="00CB140D" w:rsidRDefault="003B342A" w:rsidP="008B47BE">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 xml:space="preserve">Direktoriaus pavaduotoja, atliekanti direktoriaus funkcijas                                            </w:t>
            </w:r>
          </w:p>
          <w:p w14:paraId="569566DB" w14:textId="77777777" w:rsidR="003B342A" w:rsidRPr="00CB140D" w:rsidRDefault="003B342A" w:rsidP="008B47BE">
            <w:pPr>
              <w:spacing w:after="0" w:line="240" w:lineRule="auto"/>
              <w:ind w:right="340"/>
              <w:contextualSpacing/>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 xml:space="preserve">                                                      A. V.</w:t>
            </w:r>
          </w:p>
          <w:p w14:paraId="3C97BFEB" w14:textId="77777777" w:rsidR="003B342A" w:rsidRPr="00CB140D" w:rsidRDefault="003B342A" w:rsidP="008B47BE">
            <w:pPr>
              <w:tabs>
                <w:tab w:val="left" w:pos="9630"/>
              </w:tabs>
              <w:spacing w:after="0" w:line="240" w:lineRule="auto"/>
              <w:jc w:val="left"/>
              <w:rPr>
                <w:rFonts w:ascii="Times New Roman" w:eastAsia="Times New Roman" w:hAnsi="Times New Roman" w:cs="Times New Roman"/>
                <w:sz w:val="24"/>
                <w:szCs w:val="24"/>
              </w:rPr>
            </w:pPr>
            <w:r w:rsidRPr="00CB140D">
              <w:rPr>
                <w:rFonts w:ascii="Times New Roman" w:eastAsia="Calibri" w:hAnsi="Times New Roman" w:cs="Times New Roman"/>
                <w:sz w:val="24"/>
                <w:szCs w:val="24"/>
              </w:rPr>
              <w:t xml:space="preserve">Alvyda Pupkovienė                                                                 </w:t>
            </w:r>
          </w:p>
        </w:tc>
        <w:tc>
          <w:tcPr>
            <w:tcW w:w="4715" w:type="dxa"/>
          </w:tcPr>
          <w:p w14:paraId="24AA647A" w14:textId="77777777" w:rsidR="003B342A" w:rsidRPr="00CB140D" w:rsidRDefault="003B342A" w:rsidP="008B47BE">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37DD6873" w14:textId="77777777" w:rsidR="003B342A" w:rsidRPr="00CB140D" w:rsidRDefault="003B342A" w:rsidP="008B47BE">
            <w:pPr>
              <w:keepNext/>
              <w:tabs>
                <w:tab w:val="left" w:pos="9630"/>
              </w:tabs>
              <w:spacing w:after="0" w:line="240" w:lineRule="auto"/>
              <w:ind w:right="8"/>
              <w:outlineLvl w:val="0"/>
              <w:rPr>
                <w:rFonts w:ascii="Times New Roman" w:eastAsia="Arial Unicode MS" w:hAnsi="Times New Roman" w:cs="Times New Roman"/>
                <w:b/>
                <w:bCs/>
                <w:sz w:val="24"/>
                <w:szCs w:val="24"/>
              </w:rPr>
            </w:pPr>
            <w:r w:rsidRPr="00CB140D">
              <w:rPr>
                <w:rFonts w:ascii="Times New Roman" w:eastAsia="Arial Unicode MS" w:hAnsi="Times New Roman" w:cs="Times New Roman"/>
                <w:b/>
                <w:bCs/>
                <w:sz w:val="24"/>
                <w:szCs w:val="24"/>
              </w:rPr>
              <w:t>PASLAUGŲ TEIKĖJAS</w:t>
            </w:r>
          </w:p>
          <w:p w14:paraId="43FCCC3C" w14:textId="77777777" w:rsidR="003B342A" w:rsidRPr="00CB140D" w:rsidRDefault="003B342A" w:rsidP="008B47BE">
            <w:pPr>
              <w:tabs>
                <w:tab w:val="left" w:pos="9630"/>
              </w:tabs>
              <w:spacing w:after="0" w:line="240" w:lineRule="auto"/>
              <w:ind w:right="8"/>
              <w:rPr>
                <w:rFonts w:ascii="Times New Roman" w:eastAsia="Times New Roman" w:hAnsi="Times New Roman" w:cs="Times New Roman"/>
                <w:b/>
                <w:sz w:val="24"/>
                <w:szCs w:val="24"/>
                <w:lang w:eastAsia="lt-LT"/>
              </w:rPr>
            </w:pPr>
          </w:p>
          <w:p w14:paraId="5433E613" w14:textId="77777777" w:rsidR="003B342A" w:rsidRPr="00CB140D" w:rsidRDefault="003B342A" w:rsidP="008B47BE">
            <w:pPr>
              <w:spacing w:after="0" w:line="240" w:lineRule="auto"/>
              <w:jc w:val="left"/>
              <w:rPr>
                <w:rFonts w:ascii="Times New Roman" w:eastAsia="Times New Roman" w:hAnsi="Times New Roman" w:cs="Times New Roman"/>
                <w:bCs/>
                <w:sz w:val="24"/>
                <w:szCs w:val="24"/>
              </w:rPr>
            </w:pPr>
            <w:r w:rsidRPr="00CB140D">
              <w:rPr>
                <w:rFonts w:ascii="Times New Roman" w:eastAsia="Times New Roman" w:hAnsi="Times New Roman" w:cs="Times New Roman"/>
                <w:b/>
                <w:bCs/>
                <w:sz w:val="24"/>
                <w:szCs w:val="24"/>
              </w:rPr>
              <w:t xml:space="preserve">UAB  „Asseco Lietuva“ </w:t>
            </w:r>
          </w:p>
          <w:p w14:paraId="660E3D4B" w14:textId="77777777" w:rsidR="003B342A" w:rsidRPr="00CB140D" w:rsidRDefault="003B342A" w:rsidP="008B47BE">
            <w:pPr>
              <w:spacing w:after="0" w:line="240" w:lineRule="auto"/>
              <w:jc w:val="left"/>
              <w:rPr>
                <w:rFonts w:ascii="Times New Roman" w:eastAsia="Times New Roman" w:hAnsi="Times New Roman" w:cs="Times New Roman"/>
                <w:sz w:val="24"/>
                <w:szCs w:val="24"/>
              </w:rPr>
            </w:pPr>
          </w:p>
          <w:p w14:paraId="4B5250A5" w14:textId="77777777" w:rsidR="003B342A" w:rsidRPr="00CB140D" w:rsidRDefault="003B342A" w:rsidP="008B47BE">
            <w:pPr>
              <w:spacing w:after="0" w:line="240" w:lineRule="auto"/>
              <w:jc w:val="left"/>
              <w:rPr>
                <w:rFonts w:ascii="Times New Roman" w:eastAsia="Times New Roman" w:hAnsi="Times New Roman" w:cs="Times New Roman"/>
                <w:sz w:val="24"/>
                <w:szCs w:val="24"/>
              </w:rPr>
            </w:pPr>
          </w:p>
          <w:p w14:paraId="7789145A" w14:textId="77777777" w:rsidR="003B342A" w:rsidRPr="00CB140D" w:rsidRDefault="003B342A" w:rsidP="008B47BE">
            <w:pPr>
              <w:spacing w:after="0" w:line="240" w:lineRule="auto"/>
              <w:jc w:val="left"/>
              <w:rPr>
                <w:rFonts w:ascii="Times New Roman" w:eastAsia="Times New Roman" w:hAnsi="Times New Roman" w:cs="Times New Roman"/>
                <w:sz w:val="24"/>
                <w:szCs w:val="24"/>
              </w:rPr>
            </w:pPr>
          </w:p>
          <w:p w14:paraId="60DEB61B" w14:textId="77777777" w:rsidR="003B342A" w:rsidRPr="00CB140D" w:rsidRDefault="003B342A" w:rsidP="008B47BE">
            <w:pPr>
              <w:spacing w:after="0" w:line="240" w:lineRule="auto"/>
              <w:jc w:val="left"/>
              <w:rPr>
                <w:rFonts w:ascii="Times New Roman" w:eastAsia="Times New Roman" w:hAnsi="Times New Roman" w:cs="Times New Roman"/>
                <w:sz w:val="24"/>
                <w:szCs w:val="24"/>
              </w:rPr>
            </w:pPr>
          </w:p>
          <w:p w14:paraId="5AFD1BEC" w14:textId="77777777" w:rsidR="003B342A" w:rsidRPr="00CB140D" w:rsidRDefault="003B342A" w:rsidP="008B47BE">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Generalinis direktorius</w:t>
            </w:r>
          </w:p>
          <w:p w14:paraId="3B251F13" w14:textId="77777777" w:rsidR="003B342A" w:rsidRDefault="003B342A" w:rsidP="008B47BE">
            <w:pPr>
              <w:spacing w:after="0" w:line="240" w:lineRule="auto"/>
              <w:jc w:val="left"/>
              <w:rPr>
                <w:rFonts w:ascii="Times New Roman" w:eastAsia="Times New Roman" w:hAnsi="Times New Roman" w:cs="Times New Roman"/>
                <w:sz w:val="24"/>
                <w:szCs w:val="24"/>
              </w:rPr>
            </w:pPr>
            <w:r w:rsidRPr="00CB140D">
              <w:rPr>
                <w:rFonts w:ascii="Times New Roman" w:eastAsia="Times New Roman" w:hAnsi="Times New Roman" w:cs="Times New Roman"/>
                <w:sz w:val="24"/>
                <w:szCs w:val="24"/>
              </w:rPr>
              <w:t xml:space="preserve">                                                     </w:t>
            </w:r>
          </w:p>
          <w:p w14:paraId="1A25FCCA" w14:textId="77777777" w:rsidR="003B342A" w:rsidRPr="00CB140D" w:rsidRDefault="003B342A" w:rsidP="008B47BE">
            <w:pPr>
              <w:spacing w:after="0" w:line="240" w:lineRule="auto"/>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CB140D">
              <w:rPr>
                <w:rFonts w:ascii="Times New Roman" w:eastAsia="Times New Roman" w:hAnsi="Times New Roman" w:cs="Times New Roman"/>
                <w:sz w:val="24"/>
                <w:szCs w:val="24"/>
              </w:rPr>
              <w:t xml:space="preserve">  A. V.</w:t>
            </w:r>
          </w:p>
          <w:p w14:paraId="3E5F7F8A" w14:textId="77777777" w:rsidR="003B342A" w:rsidRPr="00CB140D" w:rsidRDefault="003B342A" w:rsidP="008B47BE">
            <w:pPr>
              <w:spacing w:after="0" w:line="240" w:lineRule="auto"/>
              <w:jc w:val="left"/>
              <w:rPr>
                <w:rFonts w:ascii="Times New Roman" w:eastAsia="Times New Roman" w:hAnsi="Times New Roman" w:cs="Times New Roman"/>
                <w:color w:val="000000"/>
                <w:sz w:val="24"/>
                <w:szCs w:val="24"/>
              </w:rPr>
            </w:pPr>
            <w:r w:rsidRPr="00CB140D">
              <w:rPr>
                <w:rFonts w:ascii="Times New Roman" w:eastAsia="Times New Roman" w:hAnsi="Times New Roman" w:cs="Times New Roman"/>
                <w:sz w:val="24"/>
                <w:szCs w:val="24"/>
              </w:rPr>
              <w:t xml:space="preserve"> Albertas Šermokas</w:t>
            </w:r>
          </w:p>
          <w:p w14:paraId="70ACA6C6" w14:textId="77777777" w:rsidR="003B342A" w:rsidRPr="00CB140D" w:rsidRDefault="003B342A" w:rsidP="008B47BE">
            <w:pPr>
              <w:spacing w:after="0" w:line="240" w:lineRule="auto"/>
              <w:jc w:val="left"/>
              <w:rPr>
                <w:rFonts w:ascii="Times New Roman" w:eastAsia="Times New Roman" w:hAnsi="Times New Roman" w:cs="Times New Roman"/>
                <w:color w:val="000000"/>
                <w:sz w:val="24"/>
                <w:szCs w:val="24"/>
              </w:rPr>
            </w:pPr>
          </w:p>
          <w:p w14:paraId="2A86EB5F" w14:textId="77777777" w:rsidR="003B342A" w:rsidRPr="00CB140D" w:rsidRDefault="003B342A" w:rsidP="008B47BE">
            <w:pPr>
              <w:tabs>
                <w:tab w:val="left" w:pos="720"/>
                <w:tab w:val="left" w:pos="9630"/>
              </w:tabs>
              <w:spacing w:after="0" w:line="240" w:lineRule="auto"/>
              <w:ind w:right="8"/>
              <w:jc w:val="left"/>
              <w:rPr>
                <w:rFonts w:ascii="Times New Roman" w:eastAsia="Times New Roman" w:hAnsi="Times New Roman" w:cs="Times New Roman"/>
                <w:sz w:val="24"/>
                <w:szCs w:val="24"/>
              </w:rPr>
            </w:pPr>
          </w:p>
        </w:tc>
      </w:tr>
    </w:tbl>
    <w:p w14:paraId="48D9E93A" w14:textId="77777777" w:rsidR="003B342A" w:rsidRPr="00F37FC6" w:rsidRDefault="003B342A" w:rsidP="00044AD7">
      <w:pPr>
        <w:spacing w:after="0" w:line="240" w:lineRule="auto"/>
        <w:ind w:left="-709"/>
        <w:contextualSpacing/>
        <w:jc w:val="center"/>
        <w:rPr>
          <w:rFonts w:ascii="Times New Roman" w:hAnsi="Times New Roman" w:cs="Times New Roman"/>
          <w:b/>
          <w:sz w:val="24"/>
          <w:szCs w:val="24"/>
        </w:rPr>
      </w:pPr>
    </w:p>
    <w:sectPr w:rsidR="003B342A" w:rsidRPr="00F37FC6" w:rsidSect="003A3F3D">
      <w:headerReference w:type="default" r:id="rId18"/>
      <w:footerReference w:type="default" r:id="rId19"/>
      <w:pgSz w:w="11907" w:h="16839" w:code="9"/>
      <w:pgMar w:top="537" w:right="567" w:bottom="567" w:left="991" w:header="284" w:footer="283"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017E09" w14:textId="77777777" w:rsidR="00324C5F" w:rsidRDefault="00324C5F">
      <w:pPr>
        <w:spacing w:after="0" w:line="240" w:lineRule="auto"/>
      </w:pPr>
      <w:r>
        <w:separator/>
      </w:r>
    </w:p>
  </w:endnote>
  <w:endnote w:type="continuationSeparator" w:id="0">
    <w:p w14:paraId="5358F22D" w14:textId="77777777" w:rsidR="00324C5F" w:rsidRDefault="00324C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panose1 w:val="020B0604020202020204"/>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imes New Roman Bold">
    <w:panose1 w:val="00000000000000000000"/>
    <w:charset w:val="00"/>
    <w:family w:val="roman"/>
    <w:notTrueType/>
    <w:pitch w:val="default"/>
  </w:font>
  <w:font w:name="TimesNewRoman">
    <w:altName w:val="Times New Roman"/>
    <w:panose1 w:val="00000000000000000000"/>
    <w:charset w:val="00"/>
    <w:family w:val="auto"/>
    <w:notTrueType/>
    <w:pitch w:val="default"/>
    <w:sig w:usb0="00000003" w:usb1="00000000" w:usb2="00000000" w:usb3="00000000" w:csb0="00000001" w:csb1="00000000"/>
  </w:font>
  <w:font w:name="Liberation Serif">
    <w:panose1 w:val="02020603050405020304"/>
    <w:charset w:val="BA"/>
    <w:family w:val="roman"/>
    <w:pitch w:val="variable"/>
    <w:sig w:usb0="E0000AFF" w:usb1="500078FF" w:usb2="00000021" w:usb3="00000000" w:csb0="000001BF" w:csb1="00000000"/>
  </w:font>
  <w:font w:name="DejaVu Sans">
    <w:panose1 w:val="020B0603030804020204"/>
    <w:charset w:val="BA"/>
    <w:family w:val="swiss"/>
    <w:pitch w:val="variable"/>
    <w:sig w:usb0="E7002EFF" w:usb1="D200FDFF" w:usb2="0A24602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1315F3" w14:textId="0053D5A7" w:rsidR="00D1317D" w:rsidRPr="00F946E3" w:rsidRDefault="00D1317D">
    <w:pPr>
      <w:pStyle w:val="Porat"/>
      <w:jc w:val="right"/>
      <w:rPr>
        <w:rFonts w:ascii="Calibri Light" w:hAnsi="Calibri Light" w:cs="Calibri Light"/>
        <w:sz w:val="20"/>
        <w:szCs w:val="20"/>
      </w:rPr>
    </w:pPr>
  </w:p>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176837" w14:textId="77777777" w:rsidR="00324C5F" w:rsidRDefault="00324C5F">
      <w:pPr>
        <w:spacing w:after="0" w:line="240" w:lineRule="auto"/>
      </w:pPr>
      <w:r>
        <w:separator/>
      </w:r>
    </w:p>
  </w:footnote>
  <w:footnote w:type="continuationSeparator" w:id="0">
    <w:p w14:paraId="2346A811" w14:textId="77777777" w:rsidR="00324C5F" w:rsidRDefault="00324C5F">
      <w:pPr>
        <w:spacing w:after="0" w:line="240" w:lineRule="auto"/>
      </w:pPr>
      <w:r>
        <w:continuationSeparator/>
      </w:r>
    </w:p>
  </w:footnote>
  <w:footnote w:id="1">
    <w:p w14:paraId="01584C17" w14:textId="77777777" w:rsidR="00044AD7" w:rsidRDefault="00044AD7" w:rsidP="00044AD7">
      <w:pPr>
        <w:pStyle w:val="Puslapioinaostekstas"/>
      </w:pPr>
      <w:r>
        <w:rPr>
          <w:rStyle w:val="Puslapioinaosnuoroda"/>
        </w:rPr>
        <w:footnoteRef/>
      </w:r>
      <w:r>
        <w:t xml:space="preserve"> Diagramoje naudojami trumpinys NS-SIS II  atitinka techninėje specifikacijoje naudojamą trumpinį N.SIS II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791174"/>
      <w:docPartObj>
        <w:docPartGallery w:val="Page Numbers (Top of Page)"/>
        <w:docPartUnique/>
      </w:docPartObj>
    </w:sdtPr>
    <w:sdtEndPr/>
    <w:sdtContent>
      <w:p w14:paraId="69640879" w14:textId="252E6096" w:rsidR="003A3F3D" w:rsidRDefault="003A3F3D">
        <w:pPr>
          <w:pStyle w:val="Antrats"/>
          <w:jc w:val="center"/>
        </w:pPr>
        <w:r>
          <w:fldChar w:fldCharType="begin"/>
        </w:r>
        <w:r>
          <w:instrText>PAGE   \* MERGEFORMAT</w:instrText>
        </w:r>
        <w:r>
          <w:fldChar w:fldCharType="separate"/>
        </w:r>
        <w:r w:rsidR="00EA5266">
          <w:rPr>
            <w:noProof/>
          </w:rPr>
          <w:t>14</w:t>
        </w:r>
        <w:r>
          <w:fldChar w:fldCharType="end"/>
        </w:r>
      </w:p>
    </w:sdtContent>
  </w:sdt>
  <w:p w14:paraId="6C66FBB0" w14:textId="77777777" w:rsidR="003A3F3D" w:rsidRDefault="003A3F3D">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0000002"/>
    <w:multiLevelType w:val="multilevel"/>
    <w:tmpl w:val="00000002"/>
    <w:lvl w:ilvl="0">
      <w:start w:val="1"/>
      <w:numFmt w:val="bullet"/>
      <w:lvlText w:val=""/>
      <w:lvlJc w:val="left"/>
      <w:pPr>
        <w:ind w:left="720" w:hanging="360"/>
      </w:pPr>
      <w:rPr>
        <w:rFonts w:ascii="Symbol" w:eastAsia="Times New Roman" w:hAnsi="Symbol"/>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0000003"/>
    <w:multiLevelType w:val="multilevel"/>
    <w:tmpl w:val="00000003"/>
    <w:lvl w:ilvl="0">
      <w:start w:val="1"/>
      <w:numFmt w:val="bullet"/>
      <w:lvlText w:val=""/>
      <w:lvlJc w:val="left"/>
      <w:pPr>
        <w:ind w:left="720" w:hanging="360"/>
      </w:pPr>
      <w:rPr>
        <w:rFonts w:ascii="Symbol" w:eastAsia="Times New Roman"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0000004"/>
    <w:multiLevelType w:val="multilevel"/>
    <w:tmpl w:val="00000004"/>
    <w:lvl w:ilvl="0">
      <w:start w:val="1"/>
      <w:numFmt w:val="bullet"/>
      <w:lvlText w:val=""/>
      <w:lvlJc w:val="left"/>
      <w:pPr>
        <w:ind w:left="720" w:hanging="360"/>
      </w:pPr>
      <w:rPr>
        <w:rFonts w:ascii="Symbol" w:eastAsia="Times New Roman" w:hAnsi="Symbol"/>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0000005"/>
    <w:multiLevelType w:val="multilevel"/>
    <w:tmpl w:val="00000005"/>
    <w:lvl w:ilvl="0">
      <w:start w:val="1"/>
      <w:numFmt w:val="bullet"/>
      <w:lvlText w:val=""/>
      <w:lvlJc w:val="left"/>
      <w:pPr>
        <w:ind w:left="720" w:hanging="360"/>
      </w:pPr>
      <w:rPr>
        <w:rFonts w:ascii="Symbol" w:eastAsia="Times New Roman" w:hAnsi="Symbol"/>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0000006"/>
    <w:multiLevelType w:val="multilevel"/>
    <w:tmpl w:val="00000006"/>
    <w:lvl w:ilvl="0">
      <w:start w:val="1"/>
      <w:numFmt w:val="decimal"/>
      <w:lvlText w:val="%1)"/>
      <w:lvlJc w:val="left"/>
      <w:pPr>
        <w:ind w:left="1080" w:hanging="360"/>
      </w:pPr>
      <w:rPr>
        <w:rFonts w:eastAsia="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0000007"/>
    <w:multiLevelType w:val="multilevel"/>
    <w:tmpl w:val="00000007"/>
    <w:lvl w:ilvl="0">
      <w:start w:val="1"/>
      <w:numFmt w:val="decimal"/>
      <w:lvlText w:val="%1)"/>
      <w:lvlJc w:val="left"/>
      <w:pPr>
        <w:ind w:left="1080" w:hanging="360"/>
      </w:pPr>
      <w:rPr>
        <w:rFonts w:eastAsia="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0000008"/>
    <w:multiLevelType w:val="multilevel"/>
    <w:tmpl w:val="00000008"/>
    <w:lvl w:ilvl="0">
      <w:start w:val="1"/>
      <w:numFmt w:val="bullet"/>
      <w:lvlText w:val=""/>
      <w:lvlJc w:val="left"/>
      <w:pPr>
        <w:ind w:left="720" w:hanging="360"/>
      </w:pPr>
      <w:rPr>
        <w:rFonts w:ascii="Symbol" w:eastAsia="Times New Roman" w:hAnsi="Symbol"/>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00000009"/>
    <w:multiLevelType w:val="multilevel"/>
    <w:tmpl w:val="00000009"/>
    <w:lvl w:ilvl="0">
      <w:start w:val="1"/>
      <w:numFmt w:val="decimal"/>
      <w:lvlText w:val="%1 diagrama: "/>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37A0A6C"/>
    <w:multiLevelType w:val="multilevel"/>
    <w:tmpl w:val="019E463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0B197444"/>
    <w:multiLevelType w:val="multilevel"/>
    <w:tmpl w:val="A4B6428C"/>
    <w:lvl w:ilvl="0">
      <w:start w:val="1"/>
      <w:numFmt w:val="decimal"/>
      <w:lvlText w:val="%1."/>
      <w:lvlJc w:val="left"/>
      <w:pPr>
        <w:ind w:left="420" w:hanging="420"/>
      </w:pPr>
    </w:lvl>
    <w:lvl w:ilvl="1">
      <w:start w:val="1"/>
      <w:numFmt w:val="decimal"/>
      <w:lvlText w:val="%2."/>
      <w:lvlJc w:val="left"/>
      <w:pPr>
        <w:ind w:left="2689" w:hanging="420"/>
      </w:pPr>
      <w:rPr>
        <w:rFonts w:ascii="Times New Roman" w:eastAsia="Calibri" w:hAnsi="Times New Roman" w:cs="Times New Roman"/>
        <w:b w:val="0"/>
        <w:i w:val="0"/>
      </w:rPr>
    </w:lvl>
    <w:lvl w:ilvl="2">
      <w:start w:val="1"/>
      <w:numFmt w:val="decimal"/>
      <w:lvlText w:val="%1.%2.%3."/>
      <w:lvlJc w:val="left"/>
      <w:pPr>
        <w:ind w:left="2422" w:hanging="720"/>
      </w:pPr>
    </w:lvl>
    <w:lvl w:ilvl="3">
      <w:start w:val="1"/>
      <w:numFmt w:val="decimal"/>
      <w:lvlText w:val="%1.%2.%3.%4."/>
      <w:lvlJc w:val="left"/>
      <w:pPr>
        <w:ind w:left="2259" w:hanging="720"/>
      </w:pPr>
    </w:lvl>
    <w:lvl w:ilvl="4">
      <w:start w:val="1"/>
      <w:numFmt w:val="decimal"/>
      <w:lvlText w:val="%1.%2.%3.%4.%5."/>
      <w:lvlJc w:val="left"/>
      <w:pPr>
        <w:ind w:left="3132" w:hanging="1080"/>
      </w:pPr>
    </w:lvl>
    <w:lvl w:ilvl="5">
      <w:start w:val="1"/>
      <w:numFmt w:val="decimal"/>
      <w:lvlText w:val="%1.%2.%3.%4.%5.%6."/>
      <w:lvlJc w:val="left"/>
      <w:pPr>
        <w:ind w:left="3645" w:hanging="1080"/>
      </w:pPr>
    </w:lvl>
    <w:lvl w:ilvl="6">
      <w:start w:val="1"/>
      <w:numFmt w:val="decimal"/>
      <w:lvlText w:val="%1.%2.%3.%4.%5.%6.%7."/>
      <w:lvlJc w:val="left"/>
      <w:pPr>
        <w:ind w:left="4518" w:hanging="1440"/>
      </w:pPr>
    </w:lvl>
    <w:lvl w:ilvl="7">
      <w:start w:val="1"/>
      <w:numFmt w:val="decimal"/>
      <w:lvlText w:val="%1.%2.%3.%4.%5.%6.%7.%8."/>
      <w:lvlJc w:val="left"/>
      <w:pPr>
        <w:ind w:left="5031" w:hanging="1440"/>
      </w:pPr>
    </w:lvl>
    <w:lvl w:ilvl="8">
      <w:start w:val="1"/>
      <w:numFmt w:val="decimal"/>
      <w:lvlText w:val="%1.%2.%3.%4.%5.%6.%7.%8.%9."/>
      <w:lvlJc w:val="left"/>
      <w:pPr>
        <w:ind w:left="5904" w:hanging="1800"/>
      </w:pPr>
    </w:lvl>
  </w:abstractNum>
  <w:abstractNum w:abstractNumId="16"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CB746C2"/>
    <w:multiLevelType w:val="hybridMultilevel"/>
    <w:tmpl w:val="0C264C2E"/>
    <w:lvl w:ilvl="0" w:tplc="04090001">
      <w:start w:val="1"/>
      <w:numFmt w:val="bullet"/>
      <w:lvlText w:val=""/>
      <w:lvlJc w:val="left"/>
      <w:pPr>
        <w:tabs>
          <w:tab w:val="num" w:pos="1080"/>
        </w:tabs>
        <w:ind w:left="1080" w:hanging="360"/>
      </w:pPr>
      <w:rPr>
        <w:rFonts w:ascii="Symbol" w:hAnsi="Symbol" w:hint="default"/>
      </w:rPr>
    </w:lvl>
    <w:lvl w:ilvl="1" w:tplc="57B056D8">
      <w:start w:val="3"/>
      <w:numFmt w:val="decimal"/>
      <w:lvlText w:val="4.%2."/>
      <w:lvlJc w:val="left"/>
      <w:pPr>
        <w:tabs>
          <w:tab w:val="num" w:pos="907"/>
        </w:tabs>
        <w:ind w:left="0" w:firstLine="567"/>
      </w:pPr>
      <w:rPr>
        <w:rFonts w:hint="default"/>
        <w:b w:val="0"/>
        <w:i w:val="0"/>
        <w:color w:val="auto"/>
        <w:sz w:val="24"/>
        <w:szCs w:val="24"/>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1F6E00E6"/>
    <w:multiLevelType w:val="hybridMultilevel"/>
    <w:tmpl w:val="27A8D320"/>
    <w:lvl w:ilvl="0" w:tplc="04270001">
      <w:start w:val="1"/>
      <w:numFmt w:val="bullet"/>
      <w:lvlText w:val=""/>
      <w:lvlJc w:val="left"/>
      <w:pPr>
        <w:tabs>
          <w:tab w:val="num" w:pos="720"/>
        </w:tabs>
        <w:ind w:left="720" w:hanging="360"/>
      </w:pPr>
      <w:rPr>
        <w:rFonts w:ascii="Symbol" w:hAnsi="Symbol" w:hint="default"/>
      </w:rPr>
    </w:lvl>
    <w:lvl w:ilvl="1" w:tplc="04270003">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2A678F4"/>
    <w:multiLevelType w:val="hybridMultilevel"/>
    <w:tmpl w:val="4C1ADDA6"/>
    <w:lvl w:ilvl="0" w:tplc="04090001">
      <w:start w:val="1"/>
      <w:numFmt w:val="bullet"/>
      <w:lvlText w:val=""/>
      <w:lvlJc w:val="left"/>
      <w:pPr>
        <w:tabs>
          <w:tab w:val="num" w:pos="1080"/>
        </w:tabs>
        <w:ind w:left="1080" w:hanging="360"/>
      </w:pPr>
      <w:rPr>
        <w:rFonts w:ascii="Symbol" w:hAnsi="Symbol" w:hint="default"/>
      </w:rPr>
    </w:lvl>
    <w:lvl w:ilvl="1" w:tplc="13AAA082">
      <w:start w:val="17"/>
      <w:numFmt w:val="decimal"/>
      <w:lvlText w:val="4.%2."/>
      <w:lvlJc w:val="left"/>
      <w:pPr>
        <w:tabs>
          <w:tab w:val="num" w:pos="1780"/>
        </w:tabs>
        <w:ind w:left="873" w:firstLine="567"/>
      </w:pPr>
      <w:rPr>
        <w:rFonts w:hint="default"/>
        <w:b w:val="0"/>
        <w:i w:val="0"/>
        <w:color w:val="auto"/>
        <w:sz w:val="24"/>
        <w:szCs w:val="24"/>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29A83DC7"/>
    <w:multiLevelType w:val="hybridMultilevel"/>
    <w:tmpl w:val="75303B3A"/>
    <w:lvl w:ilvl="0" w:tplc="DAD0EEB6">
      <w:start w:val="1"/>
      <w:numFmt w:val="bullet"/>
      <w:lvlText w:val="-"/>
      <w:lvlJc w:val="left"/>
      <w:pPr>
        <w:ind w:left="1656"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2B0D525C"/>
    <w:multiLevelType w:val="hybridMultilevel"/>
    <w:tmpl w:val="74F2F632"/>
    <w:lvl w:ilvl="0" w:tplc="BB9CFED2">
      <w:start w:val="3"/>
      <w:numFmt w:val="decimal"/>
      <w:lvlText w:val="%1."/>
      <w:lvlJc w:val="left"/>
      <w:pPr>
        <w:tabs>
          <w:tab w:val="num" w:pos="720"/>
        </w:tabs>
        <w:ind w:left="720" w:hanging="360"/>
      </w:pPr>
      <w:rPr>
        <w:rFonts w:hint="default"/>
        <w:b/>
        <w:i w:val="0"/>
      </w:rPr>
    </w:lvl>
    <w:lvl w:ilvl="1" w:tplc="EBCEFCB4">
      <w:numFmt w:val="none"/>
      <w:lvlText w:val=""/>
      <w:lvlJc w:val="left"/>
      <w:pPr>
        <w:tabs>
          <w:tab w:val="num" w:pos="360"/>
        </w:tabs>
      </w:pPr>
    </w:lvl>
    <w:lvl w:ilvl="2" w:tplc="39446944">
      <w:numFmt w:val="none"/>
      <w:lvlText w:val=""/>
      <w:lvlJc w:val="left"/>
      <w:pPr>
        <w:tabs>
          <w:tab w:val="num" w:pos="360"/>
        </w:tabs>
      </w:pPr>
    </w:lvl>
    <w:lvl w:ilvl="3" w:tplc="DE0AA9EE">
      <w:numFmt w:val="none"/>
      <w:lvlText w:val=""/>
      <w:lvlJc w:val="left"/>
      <w:pPr>
        <w:tabs>
          <w:tab w:val="num" w:pos="360"/>
        </w:tabs>
      </w:pPr>
    </w:lvl>
    <w:lvl w:ilvl="4" w:tplc="9DF0A0C2">
      <w:numFmt w:val="none"/>
      <w:lvlText w:val=""/>
      <w:lvlJc w:val="left"/>
      <w:pPr>
        <w:tabs>
          <w:tab w:val="num" w:pos="360"/>
        </w:tabs>
      </w:pPr>
    </w:lvl>
    <w:lvl w:ilvl="5" w:tplc="DC5093C8">
      <w:numFmt w:val="none"/>
      <w:lvlText w:val=""/>
      <w:lvlJc w:val="left"/>
      <w:pPr>
        <w:tabs>
          <w:tab w:val="num" w:pos="360"/>
        </w:tabs>
      </w:pPr>
    </w:lvl>
    <w:lvl w:ilvl="6" w:tplc="C3644540">
      <w:numFmt w:val="none"/>
      <w:lvlText w:val=""/>
      <w:lvlJc w:val="left"/>
      <w:pPr>
        <w:tabs>
          <w:tab w:val="num" w:pos="360"/>
        </w:tabs>
      </w:pPr>
    </w:lvl>
    <w:lvl w:ilvl="7" w:tplc="163C8144">
      <w:numFmt w:val="none"/>
      <w:lvlText w:val=""/>
      <w:lvlJc w:val="left"/>
      <w:pPr>
        <w:tabs>
          <w:tab w:val="num" w:pos="360"/>
        </w:tabs>
      </w:pPr>
    </w:lvl>
    <w:lvl w:ilvl="8" w:tplc="6CB00656">
      <w:numFmt w:val="none"/>
      <w:lvlText w:val=""/>
      <w:lvlJc w:val="left"/>
      <w:pPr>
        <w:tabs>
          <w:tab w:val="num" w:pos="360"/>
        </w:tabs>
      </w:pPr>
    </w:lvl>
  </w:abstractNum>
  <w:abstractNum w:abstractNumId="22" w15:restartNumberingAfterBreak="0">
    <w:nsid w:val="35FD76CC"/>
    <w:multiLevelType w:val="hybridMultilevel"/>
    <w:tmpl w:val="DCBE19EA"/>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25" w15:restartNumberingAfterBreak="0">
    <w:nsid w:val="754A7988"/>
    <w:multiLevelType w:val="hybridMultilevel"/>
    <w:tmpl w:val="2F66AEEA"/>
    <w:lvl w:ilvl="0" w:tplc="DAD0EEB6">
      <w:start w:val="1"/>
      <w:numFmt w:val="bullet"/>
      <w:lvlText w:val="-"/>
      <w:lvlJc w:val="left"/>
      <w:pPr>
        <w:ind w:left="1656"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AE85FE4"/>
    <w:multiLevelType w:val="multilevel"/>
    <w:tmpl w:val="9CBAFF18"/>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7C226D68"/>
    <w:multiLevelType w:val="hybridMultilevel"/>
    <w:tmpl w:val="F06AD434"/>
    <w:lvl w:ilvl="0" w:tplc="04090001">
      <w:start w:val="1"/>
      <w:numFmt w:val="bullet"/>
      <w:lvlText w:val=""/>
      <w:lvlJc w:val="left"/>
      <w:pPr>
        <w:tabs>
          <w:tab w:val="num" w:pos="1080"/>
        </w:tabs>
        <w:ind w:left="1080" w:hanging="360"/>
      </w:pPr>
      <w:rPr>
        <w:rFonts w:ascii="Symbol" w:hAnsi="Symbol" w:hint="default"/>
      </w:rPr>
    </w:lvl>
    <w:lvl w:ilvl="1" w:tplc="701C5D7C">
      <w:start w:val="12"/>
      <w:numFmt w:val="decimal"/>
      <w:lvlText w:val="4.%2."/>
      <w:lvlJc w:val="left"/>
      <w:pPr>
        <w:tabs>
          <w:tab w:val="num" w:pos="910"/>
        </w:tabs>
        <w:ind w:left="3" w:firstLine="567"/>
      </w:pPr>
      <w:rPr>
        <w:rFonts w:hint="default"/>
        <w:b w:val="0"/>
        <w:i w:val="0"/>
        <w:color w:val="auto"/>
        <w:sz w:val="24"/>
        <w:szCs w:val="24"/>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7FC02ECD"/>
    <w:multiLevelType w:val="hybridMultilevel"/>
    <w:tmpl w:val="CAF0FF06"/>
    <w:lvl w:ilvl="0" w:tplc="04090001">
      <w:start w:val="1"/>
      <w:numFmt w:val="bullet"/>
      <w:lvlText w:val=""/>
      <w:lvlJc w:val="left"/>
      <w:pPr>
        <w:tabs>
          <w:tab w:val="num" w:pos="1080"/>
        </w:tabs>
        <w:ind w:left="1080" w:hanging="360"/>
      </w:pPr>
      <w:rPr>
        <w:rFonts w:ascii="Symbol" w:hAnsi="Symbol" w:hint="default"/>
      </w:rPr>
    </w:lvl>
    <w:lvl w:ilvl="1" w:tplc="1F58EC88">
      <w:start w:val="19"/>
      <w:numFmt w:val="decimal"/>
      <w:lvlText w:val="4.%2."/>
      <w:lvlJc w:val="left"/>
      <w:pPr>
        <w:tabs>
          <w:tab w:val="num" w:pos="1780"/>
        </w:tabs>
        <w:ind w:left="873" w:firstLine="567"/>
      </w:pPr>
      <w:rPr>
        <w:rFonts w:hint="default"/>
        <w:b w:val="0"/>
        <w:i w:val="0"/>
        <w:color w:val="auto"/>
        <w:sz w:val="24"/>
        <w:szCs w:val="24"/>
      </w:rPr>
    </w:lvl>
    <w:lvl w:ilvl="2" w:tplc="04270005" w:tentative="1">
      <w:start w:val="1"/>
      <w:numFmt w:val="bullet"/>
      <w:lvlText w:val=""/>
      <w:lvlJc w:val="left"/>
      <w:pPr>
        <w:tabs>
          <w:tab w:val="num" w:pos="2520"/>
        </w:tabs>
        <w:ind w:left="2520" w:hanging="360"/>
      </w:pPr>
      <w:rPr>
        <w:rFonts w:ascii="Wingdings" w:hAnsi="Wingdings" w:hint="default"/>
      </w:rPr>
    </w:lvl>
    <w:lvl w:ilvl="3" w:tplc="04270001" w:tentative="1">
      <w:start w:val="1"/>
      <w:numFmt w:val="bullet"/>
      <w:lvlText w:val=""/>
      <w:lvlJc w:val="left"/>
      <w:pPr>
        <w:tabs>
          <w:tab w:val="num" w:pos="3240"/>
        </w:tabs>
        <w:ind w:left="3240" w:hanging="360"/>
      </w:pPr>
      <w:rPr>
        <w:rFonts w:ascii="Symbol" w:hAnsi="Symbol" w:hint="default"/>
      </w:rPr>
    </w:lvl>
    <w:lvl w:ilvl="4" w:tplc="04270003" w:tentative="1">
      <w:start w:val="1"/>
      <w:numFmt w:val="bullet"/>
      <w:lvlText w:val="o"/>
      <w:lvlJc w:val="left"/>
      <w:pPr>
        <w:tabs>
          <w:tab w:val="num" w:pos="3960"/>
        </w:tabs>
        <w:ind w:left="3960" w:hanging="360"/>
      </w:pPr>
      <w:rPr>
        <w:rFonts w:ascii="Courier New" w:hAnsi="Courier New" w:cs="Courier New" w:hint="default"/>
      </w:rPr>
    </w:lvl>
    <w:lvl w:ilvl="5" w:tplc="04270005" w:tentative="1">
      <w:start w:val="1"/>
      <w:numFmt w:val="bullet"/>
      <w:lvlText w:val=""/>
      <w:lvlJc w:val="left"/>
      <w:pPr>
        <w:tabs>
          <w:tab w:val="num" w:pos="4680"/>
        </w:tabs>
        <w:ind w:left="4680" w:hanging="360"/>
      </w:pPr>
      <w:rPr>
        <w:rFonts w:ascii="Wingdings" w:hAnsi="Wingdings" w:hint="default"/>
      </w:rPr>
    </w:lvl>
    <w:lvl w:ilvl="6" w:tplc="04270001" w:tentative="1">
      <w:start w:val="1"/>
      <w:numFmt w:val="bullet"/>
      <w:lvlText w:val=""/>
      <w:lvlJc w:val="left"/>
      <w:pPr>
        <w:tabs>
          <w:tab w:val="num" w:pos="5400"/>
        </w:tabs>
        <w:ind w:left="5400" w:hanging="360"/>
      </w:pPr>
      <w:rPr>
        <w:rFonts w:ascii="Symbol" w:hAnsi="Symbol" w:hint="default"/>
      </w:rPr>
    </w:lvl>
    <w:lvl w:ilvl="7" w:tplc="04270003" w:tentative="1">
      <w:start w:val="1"/>
      <w:numFmt w:val="bullet"/>
      <w:lvlText w:val="o"/>
      <w:lvlJc w:val="left"/>
      <w:pPr>
        <w:tabs>
          <w:tab w:val="num" w:pos="6120"/>
        </w:tabs>
        <w:ind w:left="6120" w:hanging="360"/>
      </w:pPr>
      <w:rPr>
        <w:rFonts w:ascii="Courier New" w:hAnsi="Courier New" w:cs="Courier New" w:hint="default"/>
      </w:rPr>
    </w:lvl>
    <w:lvl w:ilvl="8" w:tplc="0427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16"/>
  </w:num>
  <w:num w:numId="7">
    <w:abstractNumId w:val="23"/>
  </w:num>
  <w:num w:numId="8">
    <w:abstractNumId w:val="24"/>
  </w:num>
  <w:num w:numId="9">
    <w:abstractNumId w:val="20"/>
  </w:num>
  <w:num w:numId="10">
    <w:abstractNumId w:val="26"/>
  </w:num>
  <w:num w:numId="11">
    <w:abstractNumId w:val="25"/>
  </w:num>
  <w:num w:numId="12">
    <w:abstractNumId w:val="17"/>
  </w:num>
  <w:num w:numId="13">
    <w:abstractNumId w:val="27"/>
  </w:num>
  <w:num w:numId="14">
    <w:abstractNumId w:val="19"/>
  </w:num>
  <w:num w:numId="15">
    <w:abstractNumId w:val="28"/>
  </w:num>
  <w:num w:numId="16">
    <w:abstractNumId w:val="22"/>
  </w:num>
  <w:num w:numId="17">
    <w:abstractNumId w:val="8"/>
  </w:num>
  <w:num w:numId="18">
    <w:abstractNumId w:val="13"/>
  </w:num>
  <w:num w:numId="19">
    <w:abstractNumId w:val="6"/>
  </w:num>
  <w:num w:numId="20">
    <w:abstractNumId w:val="7"/>
  </w:num>
  <w:num w:numId="21">
    <w:abstractNumId w:val="9"/>
  </w:num>
  <w:num w:numId="22">
    <w:abstractNumId w:val="10"/>
  </w:num>
  <w:num w:numId="23">
    <w:abstractNumId w:val="11"/>
  </w:num>
  <w:num w:numId="24">
    <w:abstractNumId w:val="12"/>
  </w:num>
  <w:num w:numId="25">
    <w:abstractNumId w:val="21"/>
  </w:num>
  <w:num w:numId="26">
    <w:abstractNumId w:val="18"/>
  </w:num>
  <w:num w:numId="27">
    <w:abstractNumId w:val="15"/>
  </w:num>
  <w:num w:numId="28">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05F"/>
    <w:rsid w:val="00001963"/>
    <w:rsid w:val="00026A54"/>
    <w:rsid w:val="00027CEA"/>
    <w:rsid w:val="0003366F"/>
    <w:rsid w:val="00036DBB"/>
    <w:rsid w:val="00044AD7"/>
    <w:rsid w:val="0004685E"/>
    <w:rsid w:val="000579CD"/>
    <w:rsid w:val="00084F44"/>
    <w:rsid w:val="0009047A"/>
    <w:rsid w:val="00094BCE"/>
    <w:rsid w:val="00097241"/>
    <w:rsid w:val="000A23D3"/>
    <w:rsid w:val="000B0A6A"/>
    <w:rsid w:val="000C0355"/>
    <w:rsid w:val="000D5968"/>
    <w:rsid w:val="000E59DC"/>
    <w:rsid w:val="000F1727"/>
    <w:rsid w:val="000F554D"/>
    <w:rsid w:val="00120388"/>
    <w:rsid w:val="00130D74"/>
    <w:rsid w:val="0014465A"/>
    <w:rsid w:val="0015224A"/>
    <w:rsid w:val="00153F22"/>
    <w:rsid w:val="001555AC"/>
    <w:rsid w:val="0016225E"/>
    <w:rsid w:val="0016304D"/>
    <w:rsid w:val="00163713"/>
    <w:rsid w:val="00165468"/>
    <w:rsid w:val="00165519"/>
    <w:rsid w:val="00171C82"/>
    <w:rsid w:val="001758B5"/>
    <w:rsid w:val="0018021B"/>
    <w:rsid w:val="001912A2"/>
    <w:rsid w:val="001B3685"/>
    <w:rsid w:val="001C17DF"/>
    <w:rsid w:val="001C300B"/>
    <w:rsid w:val="001C3A76"/>
    <w:rsid w:val="001E72B5"/>
    <w:rsid w:val="001F3F23"/>
    <w:rsid w:val="0020401E"/>
    <w:rsid w:val="002101D9"/>
    <w:rsid w:val="00216CC3"/>
    <w:rsid w:val="00222F15"/>
    <w:rsid w:val="00230C9A"/>
    <w:rsid w:val="00246179"/>
    <w:rsid w:val="00261339"/>
    <w:rsid w:val="00261B88"/>
    <w:rsid w:val="00263108"/>
    <w:rsid w:val="00273CFD"/>
    <w:rsid w:val="00290944"/>
    <w:rsid w:val="002912FE"/>
    <w:rsid w:val="002A464E"/>
    <w:rsid w:val="002A626E"/>
    <w:rsid w:val="002B4D83"/>
    <w:rsid w:val="002B624D"/>
    <w:rsid w:val="002C2765"/>
    <w:rsid w:val="002C4E6E"/>
    <w:rsid w:val="002C658C"/>
    <w:rsid w:val="002C7A76"/>
    <w:rsid w:val="002C7F2C"/>
    <w:rsid w:val="002F1836"/>
    <w:rsid w:val="003150D0"/>
    <w:rsid w:val="003236D0"/>
    <w:rsid w:val="00324C5F"/>
    <w:rsid w:val="003311F1"/>
    <w:rsid w:val="00334A5F"/>
    <w:rsid w:val="00341C69"/>
    <w:rsid w:val="00345DF8"/>
    <w:rsid w:val="00355B56"/>
    <w:rsid w:val="00357BD5"/>
    <w:rsid w:val="003673D6"/>
    <w:rsid w:val="00385616"/>
    <w:rsid w:val="0039787C"/>
    <w:rsid w:val="003A3F3D"/>
    <w:rsid w:val="003A618A"/>
    <w:rsid w:val="003B0B81"/>
    <w:rsid w:val="003B342A"/>
    <w:rsid w:val="003C5A0F"/>
    <w:rsid w:val="003D0DA8"/>
    <w:rsid w:val="003D5439"/>
    <w:rsid w:val="003D75FC"/>
    <w:rsid w:val="003E3438"/>
    <w:rsid w:val="003F2E3F"/>
    <w:rsid w:val="003F6C42"/>
    <w:rsid w:val="00401889"/>
    <w:rsid w:val="00412803"/>
    <w:rsid w:val="0042600F"/>
    <w:rsid w:val="00430A6E"/>
    <w:rsid w:val="00435AD3"/>
    <w:rsid w:val="004403CF"/>
    <w:rsid w:val="004429F7"/>
    <w:rsid w:val="00443697"/>
    <w:rsid w:val="00445577"/>
    <w:rsid w:val="004618FB"/>
    <w:rsid w:val="00466DB9"/>
    <w:rsid w:val="00470AB6"/>
    <w:rsid w:val="004718C8"/>
    <w:rsid w:val="0047250A"/>
    <w:rsid w:val="00475921"/>
    <w:rsid w:val="004767D9"/>
    <w:rsid w:val="0047713F"/>
    <w:rsid w:val="00483E3A"/>
    <w:rsid w:val="004A2E21"/>
    <w:rsid w:val="004A2F52"/>
    <w:rsid w:val="004A6B11"/>
    <w:rsid w:val="004B3DAE"/>
    <w:rsid w:val="004B7CF6"/>
    <w:rsid w:val="004D238B"/>
    <w:rsid w:val="004E2DBF"/>
    <w:rsid w:val="004E5655"/>
    <w:rsid w:val="004F4B43"/>
    <w:rsid w:val="004F690D"/>
    <w:rsid w:val="004F7E3A"/>
    <w:rsid w:val="0050743B"/>
    <w:rsid w:val="0051322B"/>
    <w:rsid w:val="005238FE"/>
    <w:rsid w:val="00531B59"/>
    <w:rsid w:val="00547246"/>
    <w:rsid w:val="005907B7"/>
    <w:rsid w:val="005A073A"/>
    <w:rsid w:val="005B48C1"/>
    <w:rsid w:val="005C3338"/>
    <w:rsid w:val="005C5732"/>
    <w:rsid w:val="005D6336"/>
    <w:rsid w:val="006040B7"/>
    <w:rsid w:val="006171F1"/>
    <w:rsid w:val="0062594A"/>
    <w:rsid w:val="0062688A"/>
    <w:rsid w:val="0063093F"/>
    <w:rsid w:val="006411F1"/>
    <w:rsid w:val="00671C08"/>
    <w:rsid w:val="00681343"/>
    <w:rsid w:val="0069375F"/>
    <w:rsid w:val="006A2DF1"/>
    <w:rsid w:val="006A670E"/>
    <w:rsid w:val="006B2576"/>
    <w:rsid w:val="006B5389"/>
    <w:rsid w:val="006C070D"/>
    <w:rsid w:val="006C3D27"/>
    <w:rsid w:val="006D305F"/>
    <w:rsid w:val="006E2BC6"/>
    <w:rsid w:val="006E47CB"/>
    <w:rsid w:val="006F599E"/>
    <w:rsid w:val="00711888"/>
    <w:rsid w:val="00733BB8"/>
    <w:rsid w:val="007607FF"/>
    <w:rsid w:val="007651CB"/>
    <w:rsid w:val="00791CCE"/>
    <w:rsid w:val="00791E6B"/>
    <w:rsid w:val="00795452"/>
    <w:rsid w:val="007B004A"/>
    <w:rsid w:val="007B2144"/>
    <w:rsid w:val="007C1EB6"/>
    <w:rsid w:val="007C6AE7"/>
    <w:rsid w:val="007C7719"/>
    <w:rsid w:val="007D484D"/>
    <w:rsid w:val="007E41FC"/>
    <w:rsid w:val="00801195"/>
    <w:rsid w:val="008315B4"/>
    <w:rsid w:val="00832DC5"/>
    <w:rsid w:val="008430BA"/>
    <w:rsid w:val="008500E9"/>
    <w:rsid w:val="00861471"/>
    <w:rsid w:val="00862EA0"/>
    <w:rsid w:val="008702D5"/>
    <w:rsid w:val="0087166D"/>
    <w:rsid w:val="008816B6"/>
    <w:rsid w:val="008841E0"/>
    <w:rsid w:val="008863A9"/>
    <w:rsid w:val="008921E1"/>
    <w:rsid w:val="00896B6B"/>
    <w:rsid w:val="008A61F5"/>
    <w:rsid w:val="008B07BD"/>
    <w:rsid w:val="008B13A4"/>
    <w:rsid w:val="008B27EE"/>
    <w:rsid w:val="008B30BA"/>
    <w:rsid w:val="008B680B"/>
    <w:rsid w:val="008B6DD2"/>
    <w:rsid w:val="008C2772"/>
    <w:rsid w:val="008E2DBF"/>
    <w:rsid w:val="009123C2"/>
    <w:rsid w:val="0095386F"/>
    <w:rsid w:val="00957A69"/>
    <w:rsid w:val="00963972"/>
    <w:rsid w:val="00974023"/>
    <w:rsid w:val="0099199E"/>
    <w:rsid w:val="00993F3E"/>
    <w:rsid w:val="009A6B40"/>
    <w:rsid w:val="009B26D3"/>
    <w:rsid w:val="009C1CD8"/>
    <w:rsid w:val="009C3BD8"/>
    <w:rsid w:val="009D0B8C"/>
    <w:rsid w:val="009E4AE1"/>
    <w:rsid w:val="009F47E6"/>
    <w:rsid w:val="009F6EAF"/>
    <w:rsid w:val="00A07344"/>
    <w:rsid w:val="00A1109D"/>
    <w:rsid w:val="00A12041"/>
    <w:rsid w:val="00A122D6"/>
    <w:rsid w:val="00A25093"/>
    <w:rsid w:val="00A30DEE"/>
    <w:rsid w:val="00A33D41"/>
    <w:rsid w:val="00A34BF3"/>
    <w:rsid w:val="00A35808"/>
    <w:rsid w:val="00A42E23"/>
    <w:rsid w:val="00A5617A"/>
    <w:rsid w:val="00A62905"/>
    <w:rsid w:val="00A6420D"/>
    <w:rsid w:val="00A72069"/>
    <w:rsid w:val="00A90AB3"/>
    <w:rsid w:val="00A91815"/>
    <w:rsid w:val="00B00BCD"/>
    <w:rsid w:val="00B065CB"/>
    <w:rsid w:val="00B1115A"/>
    <w:rsid w:val="00B122F5"/>
    <w:rsid w:val="00B20BFE"/>
    <w:rsid w:val="00B2421F"/>
    <w:rsid w:val="00B47F94"/>
    <w:rsid w:val="00B56DE9"/>
    <w:rsid w:val="00B64CD1"/>
    <w:rsid w:val="00B71273"/>
    <w:rsid w:val="00B7462E"/>
    <w:rsid w:val="00B76618"/>
    <w:rsid w:val="00B9260E"/>
    <w:rsid w:val="00BA2917"/>
    <w:rsid w:val="00BA344C"/>
    <w:rsid w:val="00BA5B69"/>
    <w:rsid w:val="00BB4829"/>
    <w:rsid w:val="00BB6668"/>
    <w:rsid w:val="00BD0CA9"/>
    <w:rsid w:val="00BD1775"/>
    <w:rsid w:val="00BD2308"/>
    <w:rsid w:val="00BD665B"/>
    <w:rsid w:val="00BE7109"/>
    <w:rsid w:val="00BF7E4E"/>
    <w:rsid w:val="00C0304D"/>
    <w:rsid w:val="00C130BC"/>
    <w:rsid w:val="00C15E2A"/>
    <w:rsid w:val="00C16318"/>
    <w:rsid w:val="00C163C7"/>
    <w:rsid w:val="00C17FCC"/>
    <w:rsid w:val="00C2041D"/>
    <w:rsid w:val="00C23C40"/>
    <w:rsid w:val="00C32E0A"/>
    <w:rsid w:val="00C372B8"/>
    <w:rsid w:val="00C43D05"/>
    <w:rsid w:val="00C4540F"/>
    <w:rsid w:val="00C47B4A"/>
    <w:rsid w:val="00C52E8B"/>
    <w:rsid w:val="00C54F6C"/>
    <w:rsid w:val="00C6353C"/>
    <w:rsid w:val="00C65D59"/>
    <w:rsid w:val="00C75577"/>
    <w:rsid w:val="00C80BC3"/>
    <w:rsid w:val="00C86FB6"/>
    <w:rsid w:val="00C92CAA"/>
    <w:rsid w:val="00C9514E"/>
    <w:rsid w:val="00C953A1"/>
    <w:rsid w:val="00CA7377"/>
    <w:rsid w:val="00CB0639"/>
    <w:rsid w:val="00CC0F45"/>
    <w:rsid w:val="00CC5562"/>
    <w:rsid w:val="00CD0DE0"/>
    <w:rsid w:val="00CD0E31"/>
    <w:rsid w:val="00CD184D"/>
    <w:rsid w:val="00CD4779"/>
    <w:rsid w:val="00CE2174"/>
    <w:rsid w:val="00D0377C"/>
    <w:rsid w:val="00D04F42"/>
    <w:rsid w:val="00D1317D"/>
    <w:rsid w:val="00D2233A"/>
    <w:rsid w:val="00D23D84"/>
    <w:rsid w:val="00D25C2F"/>
    <w:rsid w:val="00D36319"/>
    <w:rsid w:val="00D50174"/>
    <w:rsid w:val="00D52614"/>
    <w:rsid w:val="00D61D30"/>
    <w:rsid w:val="00D62C94"/>
    <w:rsid w:val="00D72541"/>
    <w:rsid w:val="00D805F1"/>
    <w:rsid w:val="00D92A1E"/>
    <w:rsid w:val="00DB2CC7"/>
    <w:rsid w:val="00DB451E"/>
    <w:rsid w:val="00DC06DE"/>
    <w:rsid w:val="00DC4CA5"/>
    <w:rsid w:val="00DC4FBD"/>
    <w:rsid w:val="00DD2695"/>
    <w:rsid w:val="00DF35D9"/>
    <w:rsid w:val="00DF59F7"/>
    <w:rsid w:val="00E02381"/>
    <w:rsid w:val="00E066C9"/>
    <w:rsid w:val="00E241BC"/>
    <w:rsid w:val="00E2482E"/>
    <w:rsid w:val="00E35014"/>
    <w:rsid w:val="00E37313"/>
    <w:rsid w:val="00EA0899"/>
    <w:rsid w:val="00EA5266"/>
    <w:rsid w:val="00EB2352"/>
    <w:rsid w:val="00ED1E5F"/>
    <w:rsid w:val="00EE77EC"/>
    <w:rsid w:val="00F048F2"/>
    <w:rsid w:val="00F05ECE"/>
    <w:rsid w:val="00F22BDF"/>
    <w:rsid w:val="00F268B6"/>
    <w:rsid w:val="00F372C9"/>
    <w:rsid w:val="00F37FC6"/>
    <w:rsid w:val="00F467F9"/>
    <w:rsid w:val="00F5081D"/>
    <w:rsid w:val="00F63E39"/>
    <w:rsid w:val="00F64268"/>
    <w:rsid w:val="00F81633"/>
    <w:rsid w:val="00F946E3"/>
    <w:rsid w:val="00FB46C5"/>
    <w:rsid w:val="00FC044B"/>
    <w:rsid w:val="00FC2FDA"/>
    <w:rsid w:val="00FC72ED"/>
    <w:rsid w:val="00FE55BE"/>
    <w:rsid w:val="00FE6C08"/>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6ECE0677-89EE-4D10-ABEE-7BF76983B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rPr>
      <w:lang w:val="lt-LT"/>
    </w:rPr>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99"/>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99"/>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 w:type="paragraph" w:customStyle="1" w:styleId="Skyriauspavadinimas">
    <w:name w:val="Skyriaus pavadinimas"/>
    <w:basedOn w:val="prastasis"/>
    <w:rsid w:val="00044AD7"/>
    <w:pPr>
      <w:numPr>
        <w:numId w:val="8"/>
      </w:numPr>
      <w:spacing w:after="0" w:line="240" w:lineRule="auto"/>
      <w:jc w:val="center"/>
    </w:pPr>
    <w:rPr>
      <w:rFonts w:ascii="Times New Roman Bold" w:eastAsia="Times New Roman" w:hAnsi="Times New Roman Bold" w:cs="Times New Roman"/>
      <w:b/>
      <w:caps/>
      <w:sz w:val="24"/>
      <w:szCs w:val="24"/>
      <w:lang w:val="en-GB"/>
    </w:rPr>
  </w:style>
  <w:style w:type="paragraph" w:customStyle="1" w:styleId="Style4">
    <w:name w:val="Style4"/>
    <w:basedOn w:val="prastasis"/>
    <w:link w:val="Style4CharChar"/>
    <w:rsid w:val="00044AD7"/>
    <w:pPr>
      <w:spacing w:after="0" w:line="240" w:lineRule="auto"/>
    </w:pPr>
    <w:rPr>
      <w:rFonts w:ascii="Times New Roman" w:eastAsia="Times New Roman" w:hAnsi="Times New Roman" w:cs="Times New Roman"/>
      <w:sz w:val="24"/>
      <w:szCs w:val="24"/>
      <w:lang w:val="en-GB"/>
    </w:rPr>
  </w:style>
  <w:style w:type="character" w:customStyle="1" w:styleId="Style4CharChar">
    <w:name w:val="Style4 Char Char"/>
    <w:link w:val="Style4"/>
    <w:rsid w:val="00044AD7"/>
    <w:rPr>
      <w:rFonts w:ascii="Times New Roman" w:eastAsia="Times New Roman" w:hAnsi="Times New Roman" w:cs="Times New Roman"/>
      <w:sz w:val="24"/>
      <w:szCs w:val="24"/>
      <w:lang w:val="en-GB"/>
    </w:rPr>
  </w:style>
  <w:style w:type="character" w:customStyle="1" w:styleId="hps">
    <w:name w:val="hps"/>
    <w:basedOn w:val="Numatytasispastraiposriftas"/>
    <w:rsid w:val="00044AD7"/>
  </w:style>
  <w:style w:type="paragraph" w:customStyle="1" w:styleId="Puslapioinaostekstas1">
    <w:name w:val="Puslapio išnašos tekstas1"/>
    <w:basedOn w:val="prastasis"/>
    <w:next w:val="prastasis"/>
    <w:rsid w:val="00044AD7"/>
    <w:pPr>
      <w:autoSpaceDE w:val="0"/>
      <w:autoSpaceDN w:val="0"/>
      <w:adjustRightInd w:val="0"/>
      <w:spacing w:after="0" w:line="240" w:lineRule="auto"/>
      <w:jc w:val="left"/>
    </w:pPr>
    <w:rPr>
      <w:rFonts w:ascii="TimesNewRoman" w:eastAsia="Times New Roman" w:hAnsi="TimesNewRoman" w:cs="Times New Roman"/>
      <w:sz w:val="24"/>
      <w:szCs w:val="24"/>
    </w:rPr>
  </w:style>
  <w:style w:type="table" w:customStyle="1" w:styleId="Lentelstinklelis1">
    <w:name w:val="Lentelės tinklelis1"/>
    <w:basedOn w:val="prastojilentel"/>
    <w:next w:val="Lentelstinklelis"/>
    <w:uiPriority w:val="59"/>
    <w:rsid w:val="00044AD7"/>
    <w:pPr>
      <w:spacing w:after="0" w:line="240" w:lineRule="auto"/>
      <w:jc w:val="left"/>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ternetosaitas">
    <w:name w:val="Interneto saitas"/>
    <w:basedOn w:val="Numatytasispastraiposriftas"/>
    <w:uiPriority w:val="99"/>
    <w:rsid w:val="00044AD7"/>
    <w:rPr>
      <w:rFonts w:cs="Times New Roman"/>
      <w:color w:val="0000FF"/>
      <w:u w:val="single"/>
    </w:rPr>
  </w:style>
  <w:style w:type="paragraph" w:customStyle="1" w:styleId="ydiagramaS">
    <w:name w:val="y diagrama: _S"/>
    <w:basedOn w:val="prastasis"/>
    <w:uiPriority w:val="99"/>
    <w:rsid w:val="00044AD7"/>
    <w:pPr>
      <w:autoSpaceDE w:val="0"/>
      <w:autoSpaceDN w:val="0"/>
      <w:adjustRightInd w:val="0"/>
      <w:spacing w:before="120" w:after="0" w:line="240" w:lineRule="atLeast"/>
      <w:ind w:firstLine="720"/>
      <w:jc w:val="center"/>
    </w:pPr>
    <w:rPr>
      <w:rFonts w:ascii="Arial" w:eastAsia="Times New Roman" w:hAnsi="Liberation Serif" w:cs="Arial"/>
      <w:b/>
      <w:bCs/>
      <w:sz w:val="16"/>
      <w:szCs w:val="16"/>
    </w:rPr>
  </w:style>
  <w:style w:type="character" w:customStyle="1" w:styleId="DiagramaDiagrama">
    <w:name w:val="Diagrama Diagrama"/>
    <w:uiPriority w:val="99"/>
    <w:rsid w:val="00044AD7"/>
    <w:rPr>
      <w:rFonts w:ascii="Arial" w:eastAsia="Times New Roman" w:cs="Arial"/>
      <w:sz w:val="16"/>
      <w:szCs w:val="16"/>
    </w:rPr>
  </w:style>
  <w:style w:type="paragraph" w:customStyle="1" w:styleId="TextBody">
    <w:name w:val="Text Body"/>
    <w:basedOn w:val="prastasis"/>
    <w:uiPriority w:val="99"/>
    <w:rsid w:val="00044AD7"/>
    <w:pPr>
      <w:keepLines/>
      <w:widowControl w:val="0"/>
      <w:autoSpaceDE w:val="0"/>
      <w:autoSpaceDN w:val="0"/>
      <w:adjustRightInd w:val="0"/>
      <w:spacing w:after="120" w:line="240" w:lineRule="atLeast"/>
      <w:ind w:left="720" w:firstLine="720"/>
    </w:pPr>
    <w:rPr>
      <w:rFonts w:ascii="Liberation Serif" w:eastAsiaTheme="minorHAnsi" w:hAnsi="Liberation Serif" w:cs="DejaVu Sans"/>
      <w:sz w:val="24"/>
      <w:szCs w:val="24"/>
    </w:rPr>
  </w:style>
  <w:style w:type="paragraph" w:customStyle="1" w:styleId="2NUMarial">
    <w:name w:val="2NUM_arial"/>
    <w:basedOn w:val="prastasis"/>
    <w:link w:val="2NUMarialChar"/>
    <w:qFormat/>
    <w:rsid w:val="002B624D"/>
    <w:pPr>
      <w:spacing w:after="0" w:line="276" w:lineRule="auto"/>
      <w:ind w:left="1427" w:hanging="434"/>
      <w:contextualSpacing/>
    </w:pPr>
    <w:rPr>
      <w:rFonts w:ascii="Arial" w:eastAsia="Calibri" w:hAnsi="Arial" w:cs="Arial"/>
      <w:color w:val="103C5E"/>
      <w:sz w:val="20"/>
      <w:szCs w:val="20"/>
    </w:rPr>
  </w:style>
  <w:style w:type="character" w:customStyle="1" w:styleId="2NUMarialChar">
    <w:name w:val="2NUM_arial Char"/>
    <w:basedOn w:val="Numatytasispastraiposriftas"/>
    <w:link w:val="2NUMarial"/>
    <w:rsid w:val="002B624D"/>
    <w:rPr>
      <w:rFonts w:ascii="Arial" w:eastAsia="Calibri" w:hAnsi="Arial" w:cs="Arial"/>
      <w:color w:val="103C5E"/>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mailto:ittpagalba@vrm.lt" TargetMode="External"/><Relationship Id="rId2" Type="http://schemas.openxmlformats.org/officeDocument/2006/relationships/customXml" Target="../customXml/item2.xml"/><Relationship Id="rId16" Type="http://schemas.openxmlformats.org/officeDocument/2006/relationships/hyperlink" Target="http://ru.wikipedia.org/wiki/Spring_Framewor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10294\AppData\Roaming\Microsoft\Templates\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620B8F03-2EB3-4DA7-AFAF-6AEF7F90B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14</Pages>
  <Words>22227</Words>
  <Characters>12670</Characters>
  <Application>Microsoft Office Word</Application>
  <DocSecurity>0</DocSecurity>
  <Lines>105</Lines>
  <Paragraphs>69</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
      <vt:lpstr/>
    </vt:vector>
  </TitlesOfParts>
  <Company/>
  <LinksUpToDate>false</LinksUpToDate>
  <CharactersWithSpaces>34828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keywords/>
  <cp:lastModifiedBy>Administrator</cp:lastModifiedBy>
  <cp:revision>2</cp:revision>
  <cp:lastPrinted>2018-03-07T08:06:00Z</cp:lastPrinted>
  <dcterms:created xsi:type="dcterms:W3CDTF">2020-10-29T07:22:00Z</dcterms:created>
  <dcterms:modified xsi:type="dcterms:W3CDTF">2020-10-29T07:22:00Z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